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пита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муниципаль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образовательных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E2697F" w:rsidRDefault="00A37B1E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 w:rsidR="00E2697F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нируют центры образования естественно-научной и технологической направленностей; - 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правленностей на базе центра «Точка роста» (человек в год); 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но-научной и технической направленностей на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базе центра «Точка роста» (человек);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роста»для дистанционного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ния(человек в год);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среды;</w:t>
                  </w:r>
                </w:p>
                <w:p w:rsidR="00431529" w:rsidRPr="00431529" w:rsidRDefault="00E2697F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педагогических работников,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E2697F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образовательных организаций,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E2697F" w:rsidRPr="00A37B1E" w:rsidRDefault="00E2697F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25EB6" w:rsidRPr="00177AA0" w:rsidRDefault="00D25EB6" w:rsidP="00D25E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«Общий объем бюджетных ассигнований на реализацию муниципальной программы соста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в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ляет </w:t>
                  </w:r>
                  <w:r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3 261 639,9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 тыс. руб., в том числе по годам ре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лизации: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548 047,2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609 272,3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521 565,1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ластного бюджета за счет  средств федерал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ь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ного бюджета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177 729,0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25EB6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17 723,4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 27 921,5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29 817,1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ластного бюджета за счет собственных средств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областного бюджета – 2 028 199,2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371 396,7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404 673,0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312 940,8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lastRenderedPageBreak/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руб.,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собственн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ых доходов бю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жета – 1 055 711,70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дам реализации: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158 927,1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176 677,8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178 807,2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25EB6" w:rsidRPr="00177AA0" w:rsidRDefault="00D25EB6" w:rsidP="00D25EB6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82493F" w:rsidRPr="00D25EB6" w:rsidRDefault="00D25EB6" w:rsidP="00D25EB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431529" w:rsidRDefault="00815D0D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 w:rsid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нируют центры образования естественно-научной и технологической направленностей - 7; 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правленностей на базе центра «Точка роста» (человек в год) – 421;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но-научной и технической направленностей на базе центра «Точка роста» (человек) – 270;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  для дистанционного образования (ч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ловек в год) – 135;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 – 100 %;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 – 26,67;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 – 15;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– 20;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 – 20.</w:t>
                  </w:r>
                </w:p>
                <w:p w:rsidR="00431529" w:rsidRPr="00815D0D" w:rsidRDefault="00431529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5EB6" w:rsidRPr="00177AA0" w:rsidRDefault="00D25EB6" w:rsidP="00D25EB6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3 261 639,9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548 047,2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609 272,3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521 565,1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177 729,0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D25EB6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17 723,4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 27 921,5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29 817,1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34 089,0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34 089,0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34 089,0 тыс. руб. 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ластного бюджета – 2 028 199,2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371 396,7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404 673,0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312 940,8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собственн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ых доходов бюджета – 1 055 711,70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158 927,1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176 677,8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178 807,2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.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Pr="002F09F1" w:rsidRDefault="002F09F1" w:rsidP="002F09F1">
      <w:r w:rsidRPr="002F09F1">
        <w:t>СВЕДЕНИЯ</w:t>
      </w:r>
    </w:p>
    <w:p w:rsidR="002F09F1" w:rsidRPr="002F09F1" w:rsidRDefault="002F09F1" w:rsidP="002F09F1">
      <w:r w:rsidRPr="002F09F1">
        <w:t xml:space="preserve"> о целевых показателях (индикаторах) муниципальной программы </w:t>
      </w:r>
    </w:p>
    <w:p w:rsidR="002F09F1" w:rsidRPr="002F09F1" w:rsidRDefault="002F09F1" w:rsidP="002F09F1"/>
    <w:p w:rsidR="002F09F1" w:rsidRPr="002F09F1" w:rsidRDefault="002F09F1" w:rsidP="002F09F1"/>
    <w:tbl>
      <w:tblPr>
        <w:tblW w:w="0" w:type="auto"/>
        <w:tblInd w:w="529" w:type="dxa"/>
        <w:tblLayout w:type="fixed"/>
        <w:tblLook w:val="000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60"/>
      </w:tblGrid>
      <w:tr w:rsidR="002F09F1" w:rsidRPr="002F09F1" w:rsidTr="00D51CCD">
        <w:trPr>
          <w:cantSplit/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Задача, напра</w:t>
            </w:r>
            <w:r w:rsidRPr="002F09F1">
              <w:t>в</w:t>
            </w:r>
            <w:r w:rsidRPr="002F09F1">
              <w:t xml:space="preserve">ленная </w:t>
            </w:r>
          </w:p>
          <w:p w:rsidR="002F09F1" w:rsidRPr="002F09F1" w:rsidRDefault="002F09F1" w:rsidP="002F09F1">
            <w:r w:rsidRPr="002F09F1"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Наименование целевого</w:t>
            </w:r>
          </w:p>
          <w:p w:rsidR="002F09F1" w:rsidRPr="002F09F1" w:rsidRDefault="002F09F1" w:rsidP="002F09F1">
            <w:r w:rsidRPr="002F09F1"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 и</w:t>
            </w:r>
            <w:r w:rsidRPr="002F09F1">
              <w:t>з</w:t>
            </w:r>
            <w:r w:rsidRPr="002F09F1">
              <w:t>мерения</w:t>
            </w:r>
          </w:p>
        </w:tc>
        <w:tc>
          <w:tcPr>
            <w:tcW w:w="8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Значение целевого показателя (индикатора)</w:t>
            </w:r>
          </w:p>
        </w:tc>
      </w:tr>
      <w:tr w:rsidR="002F09F1" w:rsidRPr="002F09F1" w:rsidTr="00D51CCD">
        <w:trPr>
          <w:cantSplit/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отче</w:t>
            </w:r>
            <w:r w:rsidRPr="002F09F1">
              <w:t>т</w:t>
            </w:r>
            <w:r w:rsidRPr="002F09F1"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оц</w:t>
            </w:r>
            <w:r w:rsidRPr="002F09F1">
              <w:t>е</w:t>
            </w:r>
            <w:r w:rsidRPr="002F09F1">
              <w:t>но</w:t>
            </w:r>
            <w:r w:rsidRPr="002F09F1">
              <w:t>ч</w:t>
            </w:r>
            <w:r w:rsidRPr="002F09F1">
              <w:t>ное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Плановое</w:t>
            </w:r>
          </w:p>
        </w:tc>
      </w:tr>
      <w:tr w:rsidR="002F09F1" w:rsidRPr="002F09F1" w:rsidTr="00D51CCD">
        <w:trPr>
          <w:cantSplit/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2024 год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>
            <w:r w:rsidRPr="002F09F1">
              <w:t>2025 год</w:t>
            </w:r>
          </w:p>
        </w:tc>
      </w:tr>
      <w:tr w:rsidR="002F09F1" w:rsidRPr="002F09F1" w:rsidTr="00D51CCD">
        <w:trPr>
          <w:trHeight w:val="2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</w:tr>
      <w:tr w:rsidR="002F09F1" w:rsidRPr="002F09F1" w:rsidTr="00D51CCD">
        <w:trPr>
          <w:cantSplit/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Повышение до</w:t>
            </w:r>
            <w:r w:rsidRPr="002F09F1">
              <w:t>с</w:t>
            </w:r>
            <w:r w:rsidRPr="002F09F1">
              <w:t>тупности качес</w:t>
            </w:r>
            <w:r w:rsidRPr="002F09F1">
              <w:t>т</w:t>
            </w:r>
            <w:r w:rsidRPr="002F09F1">
              <w:t>венного образ</w:t>
            </w:r>
            <w:r w:rsidRPr="002F09F1">
              <w:t>о</w:t>
            </w:r>
            <w:r w:rsidRPr="002F09F1">
              <w:t>вания, соответс</w:t>
            </w:r>
            <w:r w:rsidRPr="002F09F1">
              <w:t>т</w:t>
            </w:r>
            <w:r w:rsidRPr="002F09F1">
              <w:t>вующего требов</w:t>
            </w:r>
            <w:r w:rsidRPr="002F09F1">
              <w:t>а</w:t>
            </w:r>
            <w:r w:rsidRPr="002F09F1">
              <w:t>ниям развития экономики ра</w:t>
            </w:r>
            <w:r w:rsidRPr="002F09F1">
              <w:t>й</w:t>
            </w:r>
            <w:r w:rsidRPr="002F09F1">
              <w:t>она, совреме</w:t>
            </w:r>
            <w:r w:rsidRPr="002F09F1">
              <w:t>н</w:t>
            </w:r>
            <w:r w:rsidRPr="002F09F1">
              <w:lastRenderedPageBreak/>
              <w:t>ным потребн</w:t>
            </w:r>
            <w:r w:rsidRPr="002F09F1">
              <w:t>о</w:t>
            </w:r>
            <w:r w:rsidRPr="002F09F1">
              <w:t>стям общества и каждого гражд</w:t>
            </w:r>
            <w:r w:rsidRPr="002F09F1">
              <w:t>а</w:t>
            </w:r>
            <w:r w:rsidRPr="002F09F1">
              <w:t>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Доля школьников, кот</w:t>
            </w:r>
            <w:r w:rsidRPr="002F09F1">
              <w:t>о</w:t>
            </w:r>
            <w:r w:rsidRPr="002F09F1">
              <w:t>рым предоставлена возможность обучаться в соответствии с осно</w:t>
            </w:r>
            <w:r w:rsidRPr="002F09F1">
              <w:t>в</w:t>
            </w:r>
            <w:r w:rsidRPr="002F09F1">
              <w:t>ными современными требованиями, в общей численности школьн</w:t>
            </w:r>
            <w:r w:rsidRPr="002F09F1">
              <w:t>и</w:t>
            </w:r>
            <w:r w:rsidRPr="002F09F1"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87,9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93,3</w:t>
            </w:r>
          </w:p>
        </w:tc>
      </w:tr>
      <w:tr w:rsidR="002F09F1" w:rsidRPr="002F09F1" w:rsidTr="00D51CCD">
        <w:trPr>
          <w:cantSplit/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Численность воспита</w:t>
            </w:r>
            <w:r w:rsidRPr="002F09F1">
              <w:t>н</w:t>
            </w:r>
            <w:r w:rsidRPr="002F09F1">
              <w:t>ников, получающих д</w:t>
            </w:r>
            <w:r w:rsidRPr="002F09F1">
              <w:t>о</w:t>
            </w:r>
            <w:r w:rsidRPr="002F09F1">
              <w:t>школьное образование в муниципальных обр</w:t>
            </w:r>
            <w:r w:rsidRPr="002F09F1">
              <w:t>а</w:t>
            </w:r>
            <w:r w:rsidRPr="002F09F1">
              <w:t>зовательных учрежд</w:t>
            </w:r>
            <w:r w:rsidRPr="002F09F1">
              <w:t>е</w:t>
            </w:r>
            <w:r w:rsidRPr="002F09F1">
              <w:t>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Создание условий для удовлетвор</w:t>
            </w:r>
            <w:r w:rsidRPr="002F09F1">
              <w:t>е</w:t>
            </w:r>
            <w:r w:rsidRPr="002F09F1">
              <w:t>ния потребностей жителей Никол</w:t>
            </w:r>
            <w:r w:rsidRPr="002F09F1">
              <w:t>ь</w:t>
            </w:r>
            <w:r w:rsidRPr="002F09F1">
              <w:t>ского района в получении д</w:t>
            </w:r>
            <w:r w:rsidRPr="002F09F1">
              <w:t>о</w:t>
            </w:r>
            <w:r w:rsidRPr="002F09F1">
              <w:t>школьного обр</w:t>
            </w:r>
            <w:r w:rsidRPr="002F09F1">
              <w:t>а</w:t>
            </w:r>
            <w:r w:rsidRPr="002F09F1"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Процент доступности дошкольного образов</w:t>
            </w:r>
            <w:r w:rsidRPr="002F09F1">
              <w:t>а</w:t>
            </w:r>
            <w:r w:rsidRPr="002F09F1">
              <w:t>ния для детей в возра</w:t>
            </w:r>
            <w:r w:rsidRPr="002F09F1">
              <w:t>с</w:t>
            </w:r>
            <w:r w:rsidRPr="002F09F1">
              <w:t>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Процент охвата  детей в возрасте  от 3 до 7 лет программами дошкол</w:t>
            </w:r>
            <w:r w:rsidRPr="002F09F1">
              <w:t>ь</w:t>
            </w:r>
            <w:r w:rsidRPr="002F09F1"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Создание условий для раннего ра</w:t>
            </w:r>
            <w:r w:rsidRPr="002F09F1">
              <w:t>з</w:t>
            </w:r>
            <w:r w:rsidRPr="002F09F1">
              <w:t>вития детей в во</w:t>
            </w:r>
            <w:r w:rsidRPr="002F09F1">
              <w:t>з</w:t>
            </w:r>
            <w:r w:rsidRPr="002F09F1">
              <w:t>расте до 3 лет, реализация пр</w:t>
            </w:r>
            <w:r w:rsidRPr="002F09F1">
              <w:t>о</w:t>
            </w:r>
            <w:r w:rsidRPr="002F09F1">
              <w:t>граммы психоло</w:t>
            </w:r>
            <w:r w:rsidRPr="002F09F1">
              <w:softHyphen/>
              <w:t xml:space="preserve">го-педагогической, методической и консультативной </w:t>
            </w:r>
            <w:r w:rsidRPr="002F09F1">
              <w:lastRenderedPageBreak/>
              <w:t>помощи родит</w:t>
            </w:r>
            <w:r w:rsidRPr="002F09F1">
              <w:t>е</w:t>
            </w:r>
            <w:r w:rsidRPr="002F09F1">
              <w:t>лям детей, пол</w:t>
            </w:r>
            <w:r w:rsidRPr="002F09F1">
              <w:t>у</w:t>
            </w:r>
            <w:r w:rsidRPr="002F09F1">
              <w:t>чающих дошкол</w:t>
            </w:r>
            <w:r w:rsidRPr="002F09F1">
              <w:t>ь</w:t>
            </w:r>
            <w:r w:rsidRPr="002F09F1"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 xml:space="preserve"> Численность воспита</w:t>
            </w:r>
            <w:r w:rsidRPr="002F09F1">
              <w:t>н</w:t>
            </w:r>
            <w:r w:rsidRPr="002F09F1">
              <w:t>ников в возрасте до трех лет, посещаю</w:t>
            </w:r>
            <w:r w:rsidRPr="002F09F1">
              <w:softHyphen/>
              <w:t>щих  м</w:t>
            </w:r>
            <w:r w:rsidRPr="002F09F1">
              <w:t>у</w:t>
            </w:r>
            <w:r w:rsidRPr="002F09F1">
              <w:t>ниципальные организ</w:t>
            </w:r>
            <w:r w:rsidRPr="002F09F1">
              <w:t>а</w:t>
            </w:r>
            <w:r w:rsidRPr="002F09F1">
              <w:t>ции, осуществляющие образо</w:t>
            </w:r>
            <w:r w:rsidRPr="002F09F1">
              <w:softHyphen/>
              <w:t>вательную де</w:t>
            </w:r>
            <w:r w:rsidRPr="002F09F1">
              <w:t>я</w:t>
            </w:r>
            <w:r w:rsidRPr="002F09F1">
              <w:t>тельность по образов</w:t>
            </w:r>
            <w:r w:rsidRPr="002F09F1">
              <w:t>а</w:t>
            </w:r>
            <w:r w:rsidRPr="002F09F1">
              <w:t>тельным программам дошкольного образо</w:t>
            </w:r>
            <w:r w:rsidRPr="002F09F1"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услуг псих</w:t>
            </w:r>
            <w:r w:rsidRPr="002F09F1">
              <w:t>о</w:t>
            </w:r>
            <w:r w:rsidRPr="002F09F1">
              <w:t>лого-педагогической, методической и соц</w:t>
            </w:r>
            <w:r w:rsidRPr="002F09F1">
              <w:t>и</w:t>
            </w:r>
            <w:r w:rsidRPr="002F09F1">
              <w:t>альной помощи родит</w:t>
            </w:r>
            <w:r w:rsidRPr="002F09F1">
              <w:t>е</w:t>
            </w:r>
            <w:r w:rsidRPr="002F09F1">
              <w:t>лям (законным предст</w:t>
            </w:r>
            <w:r w:rsidRPr="002F09F1">
              <w:t>а</w:t>
            </w:r>
            <w:r w:rsidRPr="002F09F1">
              <w:t>вителям) детей, а также гражданам, же</w:t>
            </w:r>
            <w:r w:rsidRPr="002F09F1">
              <w:softHyphen/>
              <w:t>лающим принять на воспитание в свои семьи детей, о</w:t>
            </w:r>
            <w:r w:rsidRPr="002F09F1">
              <w:t>с</w:t>
            </w:r>
            <w:r w:rsidRPr="002F09F1">
              <w:t>тавшихся без попечения родителей, в том числе с привлечением неко</w:t>
            </w:r>
            <w:r w:rsidRPr="002F09F1">
              <w:t>м</w:t>
            </w:r>
            <w:r w:rsidRPr="002F09F1"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2940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3090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граждан, полож</w:t>
            </w:r>
            <w:r w:rsidRPr="002F09F1">
              <w:t>и</w:t>
            </w:r>
            <w:r w:rsidRPr="002F09F1">
              <w:t>тельно оценивших кач</w:t>
            </w:r>
            <w:r w:rsidRPr="002F09F1">
              <w:t>е</w:t>
            </w:r>
            <w:r w:rsidRPr="002F09F1">
              <w:t>ство услуг психолого-педагогической, мет</w:t>
            </w:r>
            <w:r w:rsidRPr="002F09F1">
              <w:t>о</w:t>
            </w:r>
            <w:r w:rsidRPr="002F09F1">
              <w:t>дической и консульт</w:t>
            </w:r>
            <w:r w:rsidRPr="002F09F1">
              <w:t>а</w:t>
            </w:r>
            <w:r w:rsidRPr="002F09F1">
              <w:t>тивной помощи, от о</w:t>
            </w:r>
            <w:r w:rsidRPr="002F09F1">
              <w:t>б</w:t>
            </w:r>
            <w:r w:rsidRPr="002F09F1">
              <w:t>щего числа об</w:t>
            </w:r>
            <w:r w:rsidRPr="002F09F1">
              <w:softHyphen/>
              <w:t>ратившихся за получ</w:t>
            </w:r>
            <w:r w:rsidRPr="002F09F1">
              <w:t>е</w:t>
            </w:r>
            <w:r w:rsidRPr="002F09F1"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Доступность дошкол</w:t>
            </w:r>
            <w:r w:rsidRPr="002F09F1">
              <w:t>ь</w:t>
            </w:r>
            <w:r w:rsidRPr="002F09F1">
              <w:t>ного образования для детей  в возрасте от п</w:t>
            </w:r>
            <w:r w:rsidRPr="002F09F1">
              <w:t>о</w:t>
            </w:r>
            <w:r w:rsidRPr="002F09F1"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воспитанников, которым предоставлена возможность обучаться в соответствии с осно</w:t>
            </w:r>
            <w:r w:rsidRPr="002F09F1">
              <w:t>в</w:t>
            </w:r>
            <w:r w:rsidRPr="002F09F1"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дошкольников, осваивающих основную образовательную пр</w:t>
            </w:r>
            <w:r w:rsidRPr="002F09F1">
              <w:t>о</w:t>
            </w:r>
            <w:r w:rsidRPr="002F09F1">
              <w:t>грамму дошкольного образования, соответс</w:t>
            </w:r>
            <w:r w:rsidRPr="002F09F1">
              <w:t>т</w:t>
            </w:r>
            <w:r w:rsidRPr="002F09F1">
              <w:t>вующую федеральному государственному обр</w:t>
            </w:r>
            <w:r w:rsidRPr="002F09F1">
              <w:t>а</w:t>
            </w:r>
            <w:r w:rsidRPr="002F09F1"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дошкольных 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в которых создана универсальная безбар</w:t>
            </w:r>
            <w:r w:rsidRPr="002F09F1">
              <w:t>ь</w:t>
            </w:r>
            <w:r w:rsidRPr="002F09F1">
              <w:t>ерная среда для инкл</w:t>
            </w:r>
            <w:r w:rsidRPr="002F09F1">
              <w:t>ю</w:t>
            </w:r>
            <w:r w:rsidRPr="002F09F1">
              <w:t>зивного образования детей – инвалидов, в общем количестве д</w:t>
            </w:r>
            <w:r w:rsidRPr="002F09F1">
              <w:t>о</w:t>
            </w:r>
            <w:r w:rsidRPr="002F09F1">
              <w:t>школьных образов</w:t>
            </w:r>
            <w:r w:rsidRPr="002F09F1">
              <w:t>а</w:t>
            </w:r>
            <w:r w:rsidRPr="002F09F1"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18,8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 – инвалидов в возрасте от 1,5 до 7 лет, охваченных дошк</w:t>
            </w:r>
            <w:r w:rsidRPr="002F09F1">
              <w:t>о</w:t>
            </w:r>
            <w:r w:rsidRPr="002F09F1">
              <w:t>льным образованием, в общей численности д</w:t>
            </w:r>
            <w:r w:rsidRPr="002F09F1">
              <w:t>е</w:t>
            </w:r>
            <w:r w:rsidRPr="002F09F1"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Развитие сети и инфраструктуры учреждений о</w:t>
            </w:r>
            <w:r w:rsidRPr="002F09F1">
              <w:t>б</w:t>
            </w:r>
            <w:r w:rsidRPr="002F09F1">
              <w:t>щего, специальн</w:t>
            </w:r>
            <w:r w:rsidRPr="002F09F1">
              <w:t>о</w:t>
            </w:r>
            <w:r w:rsidRPr="002F09F1">
              <w:t>го и дополнител</w:t>
            </w:r>
            <w:r w:rsidRPr="002F09F1">
              <w:t>ь</w:t>
            </w:r>
            <w:r w:rsidRPr="002F09F1">
              <w:t>ного образования детей для обесп</w:t>
            </w:r>
            <w:r w:rsidRPr="002F09F1">
              <w:t>е</w:t>
            </w:r>
            <w:r w:rsidRPr="002F09F1">
              <w:t>чения доступности образовательных услуг и качестве</w:t>
            </w:r>
            <w:r w:rsidRPr="002F09F1">
              <w:t>н</w:t>
            </w:r>
            <w:r w:rsidRPr="002F09F1">
              <w:t>ных условий об</w:t>
            </w:r>
            <w:r w:rsidRPr="002F09F1">
              <w:t>у</w:t>
            </w:r>
            <w:r w:rsidRPr="002F09F1">
              <w:t>чения, независ</w:t>
            </w:r>
            <w:r w:rsidRPr="002F09F1">
              <w:t>и</w:t>
            </w:r>
            <w:r w:rsidRPr="002F09F1">
              <w:t>мо от территории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 которых создана ун</w:t>
            </w:r>
            <w:r w:rsidRPr="002F09F1">
              <w:t>и</w:t>
            </w:r>
            <w:r w:rsidRPr="002F09F1">
              <w:t>версальная безбарье</w:t>
            </w:r>
            <w:r w:rsidRPr="002F09F1">
              <w:t>р</w:t>
            </w:r>
            <w:r w:rsidRPr="002F09F1">
              <w:t>ная среда для инкл</w:t>
            </w:r>
            <w:r w:rsidRPr="002F09F1">
              <w:t>ю</w:t>
            </w:r>
            <w:r w:rsidRPr="002F09F1">
              <w:t>зивного образования детей-инвалидов, в о</w:t>
            </w:r>
            <w:r w:rsidRPr="002F09F1">
              <w:t>б</w:t>
            </w:r>
            <w:r w:rsidRPr="002F09F1">
              <w:t>щем количестве общ</w:t>
            </w:r>
            <w:r w:rsidRPr="002F09F1">
              <w:t>е</w:t>
            </w:r>
            <w:r w:rsidRPr="002F09F1">
              <w:t>образовательных орг</w:t>
            </w:r>
            <w:r w:rsidRPr="002F09F1">
              <w:t>а</w:t>
            </w:r>
            <w:r w:rsidRPr="002F09F1">
              <w:t>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детей-инвалидов, которым созданы усл</w:t>
            </w:r>
            <w:r w:rsidRPr="002F09F1">
              <w:t>о</w:t>
            </w:r>
            <w:r w:rsidRPr="002F09F1">
              <w:t>вия для получения кач</w:t>
            </w:r>
            <w:r w:rsidRPr="002F09F1">
              <w:t>е</w:t>
            </w:r>
            <w:r w:rsidRPr="002F09F1">
              <w:t>ственного начального общего, основного о</w:t>
            </w:r>
            <w:r w:rsidRPr="002F09F1">
              <w:t>б</w:t>
            </w:r>
            <w:r w:rsidRPr="002F09F1"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100,0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выпускников-инвалидов 9 и 11 кла</w:t>
            </w:r>
            <w:r w:rsidRPr="002F09F1">
              <w:t>с</w:t>
            </w:r>
            <w:r w:rsidRPr="002F09F1">
              <w:t>сов, охваченных про</w:t>
            </w:r>
            <w:r w:rsidRPr="002F09F1">
              <w:t>ф</w:t>
            </w:r>
            <w:r w:rsidRPr="002F09F1">
              <w:t>ориентационной раб</w:t>
            </w:r>
            <w:r w:rsidRPr="002F09F1">
              <w:t>о</w:t>
            </w:r>
            <w:r w:rsidRPr="002F09F1">
              <w:t>той, в общей численн</w:t>
            </w:r>
            <w:r w:rsidRPr="002F09F1">
              <w:t>о</w:t>
            </w:r>
            <w:r w:rsidRPr="002F09F1">
              <w:t>сти выпускников-инвалидов такого во</w:t>
            </w:r>
            <w:r w:rsidRPr="002F09F1">
              <w:t>з</w:t>
            </w:r>
            <w:r w:rsidRPr="002F09F1"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детей-инвалидов в возрасте от 5 до 18 лет, получающих дополн</w:t>
            </w:r>
            <w:r w:rsidRPr="002F09F1">
              <w:t>и</w:t>
            </w:r>
            <w:r w:rsidRPr="002F09F1">
              <w:t>тельное образование, в общей численности д</w:t>
            </w:r>
            <w:r w:rsidRPr="002F09F1">
              <w:t>е</w:t>
            </w:r>
            <w:r w:rsidRPr="002F09F1"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  <w:p w:rsidR="002F09F1" w:rsidRPr="002F09F1" w:rsidRDefault="002F09F1" w:rsidP="002F09F1">
            <w:r w:rsidRPr="002F09F1">
              <w:t>45,0</w:t>
            </w:r>
          </w:p>
        </w:tc>
      </w:tr>
      <w:tr w:rsidR="002F09F1" w:rsidRPr="002F09F1" w:rsidTr="00D51CCD">
        <w:trPr>
          <w:cantSplit/>
          <w:trHeight w:val="7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осуществляющих образовательную де</w:t>
            </w:r>
            <w:r w:rsidRPr="002F09F1">
              <w:t>я</w:t>
            </w:r>
            <w:r w:rsidRPr="002F09F1">
              <w:t>тельность по адаптир</w:t>
            </w:r>
            <w:r w:rsidRPr="002F09F1">
              <w:t>о</w:t>
            </w:r>
            <w:r w:rsidRPr="002F09F1">
              <w:t>ванным основным о</w:t>
            </w:r>
            <w:r w:rsidRPr="002F09F1">
              <w:t>б</w:t>
            </w:r>
            <w:r w:rsidRPr="002F09F1">
              <w:t>щеобразовательным программам, в которых внедрена система м</w:t>
            </w:r>
            <w:r w:rsidRPr="002F09F1">
              <w:t>о</w:t>
            </w:r>
            <w:r w:rsidRPr="002F09F1">
              <w:t>ниторинга здоровья обучающихся на основе отечественной технол</w:t>
            </w:r>
            <w:r w:rsidRPr="002F09F1">
              <w:t>о</w:t>
            </w:r>
            <w:r w:rsidRPr="002F09F1"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детей, охваченных образовательными пр</w:t>
            </w:r>
            <w:r w:rsidRPr="002F09F1">
              <w:t>о</w:t>
            </w:r>
            <w:r w:rsidRPr="002F09F1">
              <w:t>граммами дополн</w:t>
            </w:r>
            <w:r w:rsidRPr="002F09F1">
              <w:t>и</w:t>
            </w:r>
            <w:r w:rsidRPr="002F09F1">
              <w:t>тельного образования детей, в общей числе</w:t>
            </w:r>
            <w:r w:rsidRPr="002F09F1">
              <w:t>н</w:t>
            </w:r>
            <w:r w:rsidRPr="002F09F1">
              <w:t>ности детей и молод</w:t>
            </w:r>
            <w:r w:rsidRPr="002F09F1">
              <w:t>е</w:t>
            </w:r>
            <w:r w:rsidRPr="002F09F1">
              <w:t>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</w:tr>
      <w:tr w:rsidR="002F09F1" w:rsidRPr="002F09F1" w:rsidTr="00D51CCD">
        <w:trPr>
          <w:cantSplit/>
          <w:trHeight w:val="17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зданий о</w:t>
            </w:r>
            <w:r w:rsidRPr="002F09F1">
              <w:t>б</w:t>
            </w:r>
            <w:r w:rsidRPr="002F09F1">
              <w:t>щеобразовательных о</w:t>
            </w:r>
            <w:r w:rsidRPr="002F09F1">
              <w:t>р</w:t>
            </w:r>
            <w:r w:rsidRPr="002F09F1">
              <w:t>ганизаций, в которых выполнены меропри</w:t>
            </w:r>
            <w:r w:rsidRPr="002F09F1">
              <w:t>я</w:t>
            </w:r>
            <w:r w:rsidRPr="002F09F1"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условий для сохранения и развития кадров</w:t>
            </w:r>
            <w:r w:rsidRPr="002F09F1">
              <w:t>о</w:t>
            </w:r>
            <w:r w:rsidRPr="002F09F1">
              <w:t>го потенциала м</w:t>
            </w:r>
            <w:r w:rsidRPr="002F09F1">
              <w:t>у</w:t>
            </w:r>
            <w:r w:rsidRPr="002F09F1">
              <w:t>ниципальной си</w:t>
            </w:r>
            <w:r w:rsidRPr="002F09F1">
              <w:t>с</w:t>
            </w:r>
            <w:r w:rsidRPr="002F09F1"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Удельный вес численн</w:t>
            </w:r>
            <w:r w:rsidRPr="002F09F1">
              <w:t>о</w:t>
            </w:r>
            <w:r w:rsidRPr="002F09F1">
              <w:t>сти учителей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 в возрасте до 35 лет в общей численности учителей общеобраз</w:t>
            </w:r>
            <w:r w:rsidRPr="002F09F1">
              <w:t>о</w:t>
            </w:r>
            <w:r w:rsidRPr="002F09F1">
              <w:t>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</w:tr>
      <w:tr w:rsidR="002F09F1" w:rsidRPr="002F09F1" w:rsidTr="00D51CCD">
        <w:trPr>
          <w:cantSplit/>
          <w:trHeight w:val="195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качес</w:t>
            </w:r>
            <w:r w:rsidRPr="002F09F1">
              <w:t>т</w:t>
            </w:r>
            <w:r w:rsidRPr="002F09F1">
              <w:t>венных условий воспитания и об</w:t>
            </w:r>
            <w:r w:rsidRPr="002F09F1">
              <w:t>у</w:t>
            </w:r>
            <w:r w:rsidRPr="002F09F1">
              <w:t>чения детей</w:t>
            </w:r>
          </w:p>
        </w:tc>
        <w:tc>
          <w:tcPr>
            <w:tcW w:w="255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Доля выпускников  м</w:t>
            </w:r>
            <w:r w:rsidRPr="002F09F1">
              <w:t>у</w:t>
            </w:r>
            <w:r w:rsidRPr="002F09F1">
              <w:t>ниципальных общео</w:t>
            </w:r>
            <w:r w:rsidRPr="002F09F1">
              <w:t>б</w:t>
            </w:r>
            <w:r w:rsidRPr="002F09F1">
              <w:t>разовательных учре</w:t>
            </w:r>
            <w:r w:rsidRPr="002F09F1">
              <w:t>ж</w:t>
            </w:r>
            <w:r w:rsidRPr="002F09F1">
              <w:t>дений, не сдавших ед</w:t>
            </w:r>
            <w:r w:rsidRPr="002F09F1">
              <w:t>и</w:t>
            </w:r>
            <w:r w:rsidRPr="002F09F1">
              <w:t>ный государственный экзамен по русскому языку и математике, в общей численности в</w:t>
            </w:r>
            <w:r w:rsidRPr="002F09F1">
              <w:t>ы</w:t>
            </w:r>
            <w:r w:rsidRPr="002F09F1">
              <w:t>пускников муниципал</w:t>
            </w:r>
            <w:r w:rsidRPr="002F09F1">
              <w:t>ь</w:t>
            </w:r>
            <w:r w:rsidRPr="002F09F1">
              <w:t>ных общеобразовател</w:t>
            </w:r>
            <w:r w:rsidRPr="002F09F1">
              <w:t>ь</w:t>
            </w:r>
            <w:r w:rsidRPr="002F09F1">
              <w:t>ных учреждений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0,9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</w:tr>
      <w:tr w:rsidR="002F09F1" w:rsidRPr="002F09F1" w:rsidTr="00D51CCD">
        <w:trPr>
          <w:cantSplit/>
          <w:trHeight w:val="7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школьников, об</w:t>
            </w:r>
            <w:r w:rsidRPr="002F09F1">
              <w:t>у</w:t>
            </w:r>
            <w:r w:rsidRPr="002F09F1"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Обеспечение э</w:t>
            </w:r>
            <w:r w:rsidRPr="002F09F1">
              <w:t>ф</w:t>
            </w:r>
            <w:r w:rsidRPr="002F09F1">
              <w:t>фективности ра</w:t>
            </w:r>
            <w:r w:rsidRPr="002F09F1">
              <w:t>с</w:t>
            </w:r>
            <w:r w:rsidRPr="002F09F1">
              <w:t>ходования бю</w:t>
            </w:r>
            <w:r w:rsidRPr="002F09F1">
              <w:t>д</w:t>
            </w:r>
            <w:r w:rsidRPr="002F09F1">
              <w:t>жетных средств и управления си</w:t>
            </w:r>
            <w:r w:rsidRPr="002F09F1">
              <w:t>с</w:t>
            </w:r>
            <w:r w:rsidRPr="002F09F1">
              <w:t>темой образов</w:t>
            </w:r>
            <w:r w:rsidRPr="002F09F1">
              <w:t>а</w:t>
            </w:r>
            <w:r w:rsidRPr="002F09F1">
              <w:t>ния района, в том числе осущест</w:t>
            </w:r>
            <w:r w:rsidRPr="002F09F1">
              <w:t>в</w:t>
            </w:r>
            <w:r w:rsidRPr="002F09F1">
              <w:t>ление расходного обязательства по выплате зарабо</w:t>
            </w:r>
            <w:r w:rsidRPr="002F09F1">
              <w:t>т</w:t>
            </w:r>
            <w:r w:rsidRPr="002F09F1">
              <w:t>ной платы рабо</w:t>
            </w:r>
            <w:r w:rsidRPr="002F09F1">
              <w:t>т</w:t>
            </w:r>
            <w:r w:rsidRPr="002F09F1">
              <w:t>никам муниц</w:t>
            </w:r>
            <w:r w:rsidRPr="002F09F1">
              <w:t>и</w:t>
            </w:r>
            <w:r w:rsidRPr="002F09F1">
              <w:t>пальных учре</w:t>
            </w:r>
            <w:r w:rsidRPr="002F09F1">
              <w:t>ж</w:t>
            </w:r>
            <w:r w:rsidRPr="002F09F1">
              <w:t>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Выполнение муниц</w:t>
            </w:r>
            <w:r w:rsidRPr="002F09F1">
              <w:t>и</w:t>
            </w:r>
            <w:r w:rsidRPr="002F09F1">
              <w:t>пального задания на оказание муниципал</w:t>
            </w:r>
            <w:r w:rsidRPr="002F09F1">
              <w:t>ь</w:t>
            </w:r>
            <w:r w:rsidRPr="002F09F1">
              <w:t>ных услуг и выполнение работ муниципальными образовательными у</w:t>
            </w:r>
            <w:r w:rsidRPr="002F09F1">
              <w:t>ч</w:t>
            </w:r>
            <w:r w:rsidRPr="002F09F1"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</w:tr>
      <w:tr w:rsidR="002F09F1" w:rsidRPr="002F09F1" w:rsidTr="00D51CCD">
        <w:trPr>
          <w:cantSplit/>
          <w:trHeight w:val="570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Отношение объема пр</w:t>
            </w:r>
            <w:r w:rsidRPr="002F09F1">
              <w:t>о</w:t>
            </w:r>
            <w:r w:rsidRPr="002F09F1">
              <w:t>сроченной кредито</w:t>
            </w:r>
            <w:r w:rsidRPr="002F09F1">
              <w:t>р</w:t>
            </w:r>
            <w:r w:rsidRPr="002F09F1">
              <w:t>ской задолженности консолидированного бюджета муниципал</w:t>
            </w:r>
            <w:r w:rsidRPr="002F09F1">
              <w:t>ь</w:t>
            </w:r>
            <w:r w:rsidRPr="002F09F1">
              <w:t>ного района по зар</w:t>
            </w:r>
            <w:r w:rsidRPr="002F09F1">
              <w:t>а</w:t>
            </w:r>
            <w:r w:rsidRPr="002F09F1">
              <w:lastRenderedPageBreak/>
              <w:t>ботной плате и начи</w:t>
            </w:r>
            <w:r w:rsidRPr="002F09F1">
              <w:t>с</w:t>
            </w:r>
            <w:r w:rsidRPr="002F09F1">
              <w:t>лениям на выплаты по оплате труда работн</w:t>
            </w:r>
            <w:r w:rsidRPr="002F09F1">
              <w:t>и</w:t>
            </w:r>
            <w:r w:rsidRPr="002F09F1">
              <w:t>кам муниципальных у</w:t>
            </w:r>
            <w:r w:rsidRPr="002F09F1">
              <w:t>ч</w:t>
            </w:r>
            <w:r w:rsidRPr="002F09F1">
              <w:t>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154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</w:tr>
      <w:tr w:rsidR="002F09F1" w:rsidRPr="002F09F1" w:rsidTr="00D51CCD">
        <w:trPr>
          <w:cantSplit/>
          <w:trHeight w:val="9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Проведение м</w:t>
            </w:r>
            <w:r w:rsidRPr="002F09F1">
              <w:t>е</w:t>
            </w:r>
            <w:r w:rsidRPr="002F09F1">
              <w:t>роприятий по пр</w:t>
            </w:r>
            <w:r w:rsidRPr="002F09F1">
              <w:t>о</w:t>
            </w:r>
            <w:r w:rsidRPr="002F09F1">
              <w:t>граммам спорти</w:t>
            </w:r>
            <w:r w:rsidRPr="002F09F1">
              <w:t>в</w:t>
            </w:r>
            <w:r w:rsidRPr="002F09F1">
              <w:t>ной подготовки дополнительного образования д</w:t>
            </w:r>
            <w:r w:rsidRPr="002F09F1">
              <w:t>е</w:t>
            </w:r>
            <w:r w:rsidRPr="002F09F1">
              <w:t>тей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обучающи</w:t>
            </w:r>
            <w:r w:rsidRPr="002F09F1">
              <w:t>х</w:t>
            </w:r>
            <w:r w:rsidRPr="002F09F1">
              <w:t>ся, осуществляющие программы спортивной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«Успех ка</w:t>
            </w:r>
            <w:r w:rsidRPr="002F09F1">
              <w:t>ж</w:t>
            </w:r>
            <w:r w:rsidRPr="002F09F1">
              <w:t>дого ребенка»</w:t>
            </w:r>
          </w:p>
          <w:p w:rsidR="002F09F1" w:rsidRPr="002F09F1" w:rsidRDefault="002F09F1" w:rsidP="002F09F1">
            <w:r w:rsidRPr="002F09F1">
              <w:t>(Создание новых мест в 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t>зациях различных типов для реал</w:t>
            </w:r>
            <w:r w:rsidRPr="002F09F1">
              <w:t>и</w:t>
            </w:r>
            <w:r w:rsidRPr="002F09F1">
              <w:t>зации дополн</w:t>
            </w:r>
            <w:r w:rsidRPr="002F09F1">
              <w:t>и</w:t>
            </w:r>
            <w:r w:rsidRPr="002F09F1">
              <w:lastRenderedPageBreak/>
              <w:t>тельных общера</w:t>
            </w:r>
            <w:r w:rsidRPr="002F09F1">
              <w:t>з</w:t>
            </w:r>
            <w:r w:rsidRPr="002F09F1">
              <w:t>вивающих пр</w:t>
            </w:r>
            <w:r w:rsidRPr="002F09F1">
              <w:t>о</w:t>
            </w:r>
            <w:r w:rsidRPr="002F09F1">
              <w:t>грамм всех н</w:t>
            </w:r>
            <w:r w:rsidRPr="002F09F1">
              <w:t>а</w:t>
            </w:r>
            <w:r w:rsidRPr="002F09F1"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lastRenderedPageBreak/>
              <w:t>- численность детей в возрасте от 5 до 18 лет, обучающихся за счет средств бюджетов суб</w:t>
            </w:r>
            <w:r w:rsidRPr="002F09F1">
              <w:t>ъ</w:t>
            </w:r>
            <w:r w:rsidRPr="002F09F1">
              <w:t>ектов Российской Фед</w:t>
            </w:r>
            <w:r w:rsidRPr="002F09F1">
              <w:t>е</w:t>
            </w:r>
            <w:r w:rsidRPr="002F09F1">
              <w:t>рации и (или) местных бюджетов по дополн</w:t>
            </w:r>
            <w:r w:rsidRPr="002F09F1">
              <w:t>и</w:t>
            </w:r>
            <w:r w:rsidRPr="002F09F1">
              <w:t>тельным общеобраз</w:t>
            </w:r>
            <w:r w:rsidRPr="002F09F1">
              <w:t>о</w:t>
            </w:r>
            <w:r w:rsidRPr="002F09F1">
              <w:t>вательным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- доля отдельных групп сотрудников, проше</w:t>
            </w:r>
            <w:r w:rsidRPr="002F09F1">
              <w:t>д</w:t>
            </w:r>
            <w:r w:rsidRPr="002F09F1">
              <w:t>ших переподготовку (повышение квалиф</w:t>
            </w:r>
            <w:r w:rsidRPr="002F09F1">
              <w:t>и</w:t>
            </w:r>
            <w:r w:rsidRPr="002F09F1">
              <w:t>кации) по программам (курсам, модулям):</w:t>
            </w:r>
          </w:p>
          <w:p w:rsidR="002F09F1" w:rsidRPr="002F09F1" w:rsidRDefault="002F09F1" w:rsidP="002F09F1">
            <w:r w:rsidRPr="002F09F1">
              <w:t>- педагогические рабо</w:t>
            </w:r>
            <w:r w:rsidRPr="002F09F1">
              <w:t>т</w:t>
            </w:r>
            <w:r w:rsidRPr="002F09F1">
              <w:t>ники, в том числе н</w:t>
            </w:r>
            <w:r w:rsidRPr="002F09F1">
              <w:t>а</w:t>
            </w:r>
            <w:r w:rsidRPr="002F09F1">
              <w:t>ставники без педагог</w:t>
            </w:r>
            <w:r w:rsidRPr="002F09F1">
              <w:t>и</w:t>
            </w:r>
            <w:r w:rsidRPr="002F09F1">
              <w:t>ческого образования,</w:t>
            </w:r>
          </w:p>
          <w:p w:rsidR="002F09F1" w:rsidRPr="002F09F1" w:rsidRDefault="002F09F1" w:rsidP="002F09F1">
            <w:r w:rsidRPr="002F09F1">
              <w:t>- руководители,</w:t>
            </w:r>
          </w:p>
          <w:p w:rsidR="002F09F1" w:rsidRPr="002F09F1" w:rsidRDefault="002F09F1" w:rsidP="002F09F1">
            <w:r w:rsidRPr="002F09F1">
              <w:t>- привлекаемые специ</w:t>
            </w:r>
            <w:r w:rsidRPr="002F09F1">
              <w:t>а</w:t>
            </w:r>
            <w:r w:rsidRPr="002F09F1">
              <w:t>листы, в том числе из предприятий реального сектора экономики, о</w:t>
            </w:r>
            <w:r w:rsidRPr="002F09F1">
              <w:t>б</w:t>
            </w:r>
            <w:r w:rsidRPr="002F09F1">
              <w:t>разовательные воло</w:t>
            </w:r>
            <w:r w:rsidRPr="002F09F1">
              <w:t>н</w:t>
            </w:r>
            <w:r w:rsidRPr="002F09F1">
              <w:t>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%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%</w:t>
            </w:r>
          </w:p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- участие в регионал</w:t>
            </w:r>
            <w:r w:rsidRPr="002F09F1">
              <w:t>ь</w:t>
            </w:r>
            <w:r w:rsidRPr="002F09F1">
              <w:t>ных этапах всеросси</w:t>
            </w:r>
            <w:r w:rsidRPr="002F09F1">
              <w:t>й</w:t>
            </w:r>
            <w:r w:rsidRPr="002F09F1">
              <w:t>ских и международных мероприятиях разли</w:t>
            </w:r>
            <w:r w:rsidRPr="002F09F1">
              <w:t>ч</w:t>
            </w:r>
            <w:r w:rsidRPr="002F09F1">
              <w:t>ной направленности, в которых примут участие обучающиеся на новых местах:</w:t>
            </w:r>
          </w:p>
          <w:p w:rsidR="002F09F1" w:rsidRPr="002F09F1" w:rsidRDefault="002F09F1" w:rsidP="002F09F1">
            <w:r w:rsidRPr="002F09F1">
              <w:t>- число мероприятий,</w:t>
            </w:r>
          </w:p>
          <w:p w:rsidR="002F09F1" w:rsidRPr="002F09F1" w:rsidRDefault="002F09F1" w:rsidP="002F09F1">
            <w:r w:rsidRPr="002F09F1"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ед.</w:t>
            </w:r>
          </w:p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«Цифровая образовательная среда»</w:t>
            </w:r>
          </w:p>
          <w:p w:rsidR="002F09F1" w:rsidRPr="002F09F1" w:rsidRDefault="002F09F1" w:rsidP="002F09F1">
            <w:r w:rsidRPr="002F09F1">
              <w:t>(Внедрение цел</w:t>
            </w:r>
            <w:r w:rsidRPr="002F09F1">
              <w:t>е</w:t>
            </w:r>
            <w:r w:rsidRPr="002F09F1">
              <w:t>вой модели ци</w:t>
            </w:r>
            <w:r w:rsidRPr="002F09F1">
              <w:t>ф</w:t>
            </w:r>
            <w:r w:rsidRPr="002F09F1">
              <w:t>ровой образов</w:t>
            </w:r>
            <w:r w:rsidRPr="002F09F1">
              <w:t>а</w:t>
            </w:r>
            <w:r w:rsidRPr="002F09F1">
              <w:t>тельной среды в общеобразов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lastRenderedPageBreak/>
              <w:t>зациях и профе</w:t>
            </w:r>
            <w:r w:rsidRPr="002F09F1">
              <w:t>с</w:t>
            </w:r>
            <w:r w:rsidRPr="002F09F1">
              <w:t>сиональных обр</w:t>
            </w:r>
            <w:r w:rsidRPr="002F09F1">
              <w:t>а</w:t>
            </w:r>
            <w:r w:rsidRPr="002F09F1">
              <w:t>зовательных о</w:t>
            </w:r>
            <w:r w:rsidRPr="002F09F1">
              <w:t>р</w:t>
            </w:r>
            <w:r w:rsidRPr="002F09F1">
              <w:t>ганизациях во всех субъектах Российской Фед</w:t>
            </w:r>
            <w:r w:rsidRPr="002F09F1">
              <w:t>е</w:t>
            </w:r>
            <w:r w:rsidRPr="002F09F1">
              <w:t>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внедривших цел</w:t>
            </w:r>
            <w:r w:rsidRPr="002F09F1">
              <w:t>е</w:t>
            </w:r>
            <w:r w:rsidRPr="002F09F1">
              <w:t>вую модель цифровой образовательной среды в образовательных о</w:t>
            </w:r>
            <w:r w:rsidRPr="002F09F1">
              <w:t>р</w:t>
            </w:r>
            <w:r w:rsidRPr="002F09F1">
              <w:t>ганизациях и профе</w:t>
            </w:r>
            <w:r w:rsidRPr="002F09F1">
              <w:t>с</w:t>
            </w:r>
            <w:r w:rsidRPr="002F09F1">
              <w:t>сиональных образов</w:t>
            </w:r>
            <w:r w:rsidRPr="002F09F1">
              <w:t>а</w:t>
            </w:r>
            <w:r w:rsidRPr="002F09F1">
              <w:t>тельных организациях во всех субъектах Ро</w:t>
            </w:r>
            <w:r w:rsidRPr="002F09F1">
              <w:t>с</w:t>
            </w:r>
            <w:r w:rsidRPr="002F09F1"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 по программам общего образования, дополн</w:t>
            </w:r>
            <w:r w:rsidRPr="002F09F1">
              <w:t>и</w:t>
            </w:r>
            <w:r w:rsidRPr="002F09F1">
              <w:t>тельного образования для детей и среднего профессионального о</w:t>
            </w:r>
            <w:r w:rsidRPr="002F09F1">
              <w:t>б</w:t>
            </w:r>
            <w:r w:rsidRPr="002F09F1">
              <w:t>разования, для которых формируется цифровой образовательный пр</w:t>
            </w:r>
            <w:r w:rsidRPr="002F09F1">
              <w:t>о</w:t>
            </w:r>
            <w:r w:rsidRPr="002F09F1">
              <w:t>филь и индивидуальный план обучения с испол</w:t>
            </w:r>
            <w:r w:rsidRPr="002F09F1">
              <w:t>ь</w:t>
            </w:r>
            <w:r w:rsidRPr="002F09F1">
              <w:t>зованием федеральной информационно-сервисной платформы цифровой образов</w:t>
            </w:r>
            <w:r w:rsidRPr="002F09F1">
              <w:t>а</w:t>
            </w:r>
            <w:r w:rsidRPr="002F09F1">
              <w:t>тельной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образовательных организаций, реал</w:t>
            </w:r>
            <w:r w:rsidRPr="002F09F1">
              <w:t>и</w:t>
            </w:r>
            <w:r w:rsidRPr="002F09F1">
              <w:t>зующих программы о</w:t>
            </w:r>
            <w:r w:rsidRPr="002F09F1">
              <w:t>б</w:t>
            </w:r>
            <w:r w:rsidRPr="002F09F1">
              <w:t>щего образования, д</w:t>
            </w:r>
            <w:r w:rsidRPr="002F09F1">
              <w:t>о</w:t>
            </w:r>
            <w:r w:rsidRPr="002F09F1">
              <w:t>полнительного образ</w:t>
            </w:r>
            <w:r w:rsidRPr="002F09F1">
              <w:t>о</w:t>
            </w:r>
            <w:r w:rsidRPr="002F09F1">
              <w:t>вания детей и среднего профессионального о</w:t>
            </w:r>
            <w:r w:rsidRPr="002F09F1">
              <w:t>б</w:t>
            </w:r>
            <w:r w:rsidRPr="002F09F1">
              <w:t>разования, осущест</w:t>
            </w:r>
            <w:r w:rsidRPr="002F09F1">
              <w:t>в</w:t>
            </w:r>
            <w:r w:rsidRPr="002F09F1">
              <w:t>ляющих образовател</w:t>
            </w:r>
            <w:r w:rsidRPr="002F09F1">
              <w:t>ь</w:t>
            </w:r>
            <w:r w:rsidRPr="002F09F1">
              <w:t>ную деятельность с и</w:t>
            </w:r>
            <w:r w:rsidRPr="002F09F1">
              <w:t>с</w:t>
            </w:r>
            <w:r w:rsidRPr="002F09F1">
              <w:t>пользованием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 по программам общего образования и среднего профессионального о</w:t>
            </w:r>
            <w:r w:rsidRPr="002F09F1">
              <w:t>б</w:t>
            </w:r>
            <w:r w:rsidRPr="002F09F1">
              <w:t>разования, использу</w:t>
            </w:r>
            <w:r w:rsidRPr="002F09F1">
              <w:t>ю</w:t>
            </w:r>
            <w:r w:rsidRPr="002F09F1">
              <w:t>щих федеральную и</w:t>
            </w:r>
            <w:r w:rsidRPr="002F09F1">
              <w:t>н</w:t>
            </w:r>
            <w:r w:rsidRPr="002F09F1">
              <w:t>формационно-сервисную платформу цифровой образов</w:t>
            </w:r>
            <w:r w:rsidRPr="002F09F1">
              <w:t>а</w:t>
            </w:r>
            <w:r w:rsidRPr="002F09F1">
              <w:t>тельной среды для «г</w:t>
            </w:r>
            <w:r w:rsidRPr="002F09F1">
              <w:t>о</w:t>
            </w:r>
            <w:r w:rsidRPr="002F09F1">
              <w:t>ризонтального» обуч</w:t>
            </w:r>
            <w:r w:rsidRPr="002F09F1">
              <w:t>е</w:t>
            </w:r>
            <w:r w:rsidRPr="002F09F1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 общего о</w:t>
            </w:r>
            <w:r w:rsidRPr="002F09F1">
              <w:t>б</w:t>
            </w:r>
            <w:r w:rsidRPr="002F09F1">
              <w:t>разования, прошедших повышение квалифик</w:t>
            </w:r>
            <w:r w:rsidRPr="002F09F1">
              <w:t>а</w:t>
            </w:r>
            <w:r w:rsidRPr="002F09F1">
              <w:t>ции в рамках период</w:t>
            </w:r>
            <w:r w:rsidRPr="002F09F1">
              <w:t>и</w:t>
            </w:r>
            <w:r w:rsidRPr="002F09F1">
              <w:t>ческой аттестации в цифровой форме с и</w:t>
            </w:r>
            <w:r w:rsidRPr="002F09F1">
              <w:t>с</w:t>
            </w:r>
            <w:r w:rsidRPr="002F09F1">
              <w:t>пользованием инфо</w:t>
            </w:r>
            <w:r w:rsidRPr="002F09F1">
              <w:t>р</w:t>
            </w:r>
            <w:r w:rsidRPr="002F09F1">
              <w:t>мационного ресурса «одного окна» («Совр</w:t>
            </w:r>
            <w:r w:rsidRPr="002F09F1">
              <w:t>е</w:t>
            </w:r>
            <w:r w:rsidRPr="002F09F1">
              <w:t>менная цифровая обр</w:t>
            </w:r>
            <w:r w:rsidRPr="002F09F1">
              <w:t>а</w:t>
            </w:r>
            <w:r w:rsidRPr="002F09F1">
              <w:t>зовательная среда в Российской Федер</w:t>
            </w:r>
            <w:r w:rsidRPr="002F09F1">
              <w:t>а</w:t>
            </w:r>
            <w:r w:rsidRPr="002F09F1">
              <w:t>ции»), в общем числе педагогических рабо</w:t>
            </w:r>
            <w:r w:rsidRPr="002F09F1">
              <w:t>т</w:t>
            </w:r>
            <w:r w:rsidRPr="002F09F1">
              <w:t>ников общего образ</w:t>
            </w:r>
            <w:r w:rsidRPr="002F09F1">
              <w:t>о</w:t>
            </w:r>
            <w:r w:rsidRPr="002F09F1"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внедривших целевую модель цифровой обр</w:t>
            </w:r>
            <w:r w:rsidRPr="002F09F1">
              <w:t>а</w:t>
            </w:r>
            <w:r w:rsidRPr="002F09F1">
              <w:t>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«Цифровая образовательная среда» (Обновл</w:t>
            </w:r>
            <w:r w:rsidRPr="002F09F1">
              <w:t>е</w:t>
            </w:r>
            <w:r w:rsidRPr="002F09F1">
              <w:lastRenderedPageBreak/>
              <w:t>ние материально-технической базы образовательных организаций о</w:t>
            </w:r>
            <w:r w:rsidRPr="002F09F1">
              <w:t>б</w:t>
            </w:r>
            <w:r w:rsidRPr="002F09F1">
              <w:t>щего образования с целью внедр</w:t>
            </w:r>
            <w:r w:rsidRPr="002F09F1">
              <w:t>е</w:t>
            </w:r>
            <w:r w:rsidRPr="002F09F1">
              <w:t>ния целевой о</w:t>
            </w:r>
            <w:r w:rsidRPr="002F09F1">
              <w:t>б</w:t>
            </w:r>
            <w:r w:rsidRPr="002F09F1">
              <w:t>разовательной среды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Доля общеобразов</w:t>
            </w:r>
            <w:r w:rsidRPr="002F09F1">
              <w:t>а</w:t>
            </w:r>
            <w:r w:rsidRPr="002F09F1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обучающихся, для которых созданы ранее условия получения к</w:t>
            </w:r>
            <w:r w:rsidRPr="002F09F1">
              <w:t>а</w:t>
            </w:r>
            <w:r w:rsidRPr="002F09F1">
              <w:t>чественного образов</w:t>
            </w:r>
            <w:r w:rsidRPr="002F09F1">
              <w:t>а</w:t>
            </w:r>
            <w:r w:rsidRPr="002F09F1">
              <w:t>ния вне зависимости от места их нахождения посредством предо</w:t>
            </w:r>
            <w:r w:rsidRPr="002F09F1">
              <w:t>с</w:t>
            </w:r>
            <w:r w:rsidRPr="002F09F1">
              <w:t>тавления доступа к ф</w:t>
            </w:r>
            <w:r w:rsidRPr="002F09F1">
              <w:t>е</w:t>
            </w:r>
            <w:r w:rsidRPr="002F09F1">
              <w:t>деральной информац</w:t>
            </w:r>
            <w:r w:rsidRPr="002F09F1">
              <w:t>и</w:t>
            </w:r>
            <w:r w:rsidRPr="002F09F1">
              <w:t>онно - сервисной пла</w:t>
            </w:r>
            <w:r w:rsidRPr="002F09F1">
              <w:t>т</w:t>
            </w:r>
            <w:r w:rsidRPr="002F09F1">
              <w:t>форме цифровой обр</w:t>
            </w:r>
            <w:r w:rsidRPr="002F09F1">
              <w:t>а</w:t>
            </w:r>
            <w:r w:rsidRPr="002F09F1"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работников, испол</w:t>
            </w:r>
            <w:r w:rsidRPr="002F09F1">
              <w:t>ь</w:t>
            </w:r>
            <w:r w:rsidRPr="002F09F1">
              <w:t>зующих сервисы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образовательных организаций, испол</w:t>
            </w:r>
            <w:r w:rsidRPr="002F09F1">
              <w:t>ь</w:t>
            </w:r>
            <w:r w:rsidRPr="002F09F1">
              <w:t>зующих сервисы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 при ре</w:t>
            </w:r>
            <w:r w:rsidRPr="002F09F1">
              <w:t>а</w:t>
            </w:r>
            <w:r w:rsidRPr="002F09F1">
              <w:t>лизации программ о</w:t>
            </w:r>
            <w:r w:rsidRPr="002F09F1">
              <w:t>с</w:t>
            </w:r>
            <w:r w:rsidRPr="002F09F1">
              <w:t>новного общего образ</w:t>
            </w:r>
            <w:r w:rsidRPr="002F09F1">
              <w:t>о</w:t>
            </w:r>
            <w:r w:rsidRPr="002F09F1"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lastRenderedPageBreak/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«Совреме</w:t>
            </w:r>
            <w:r w:rsidRPr="002F09F1">
              <w:t>н</w:t>
            </w:r>
            <w:r w:rsidRPr="002F09F1">
              <w:t>ная школа»</w:t>
            </w:r>
          </w:p>
          <w:p w:rsidR="002F09F1" w:rsidRPr="002F09F1" w:rsidRDefault="002F09F1" w:rsidP="002F09F1">
            <w:r w:rsidRPr="002F09F1">
              <w:t>(Создание (о</w:t>
            </w:r>
            <w:r w:rsidRPr="002F09F1">
              <w:t>б</w:t>
            </w:r>
            <w:r w:rsidRPr="002F09F1">
              <w:t>новление) мат</w:t>
            </w:r>
            <w:r w:rsidRPr="002F09F1">
              <w:t>е</w:t>
            </w:r>
            <w:r w:rsidRPr="002F09F1">
              <w:t>риально-технической базы для формиров</w:t>
            </w:r>
            <w:r w:rsidRPr="002F09F1">
              <w:t>а</w:t>
            </w:r>
            <w:r w:rsidRPr="002F09F1">
              <w:t>ния у обучающи</w:t>
            </w:r>
            <w:r w:rsidRPr="002F09F1">
              <w:t>х</w:t>
            </w:r>
            <w:r w:rsidRPr="002F09F1">
              <w:t>ся современных технологических и гуманитарных н</w:t>
            </w:r>
            <w:r w:rsidRPr="002F09F1">
              <w:t>а</w:t>
            </w:r>
            <w:r w:rsidRPr="002F09F1">
              <w:t>выков.  Создание материально-технической базы для реализации основных и д</w:t>
            </w:r>
            <w:r w:rsidRPr="002F09F1">
              <w:t>о</w:t>
            </w:r>
            <w:r w:rsidRPr="002F09F1">
              <w:t>полнительных  общеобразов</w:t>
            </w:r>
            <w:r w:rsidRPr="002F09F1">
              <w:t>а</w:t>
            </w:r>
            <w:r w:rsidRPr="002F09F1">
              <w:t>тельных программ цифрового и г</w:t>
            </w:r>
            <w:r w:rsidRPr="002F09F1">
              <w:t>у</w:t>
            </w:r>
            <w:r w:rsidRPr="002F09F1">
              <w:t>манитарного пр</w:t>
            </w:r>
            <w:r w:rsidRPr="002F09F1">
              <w:t>о</w:t>
            </w:r>
            <w:r w:rsidRPr="002F09F1">
              <w:lastRenderedPageBreak/>
              <w:t>филей в общео</w:t>
            </w:r>
            <w:r w:rsidRPr="002F09F1">
              <w:t>б</w:t>
            </w:r>
            <w:r w:rsidRPr="002F09F1">
              <w:t>разовательных организациях, расположенных в сельской местн</w:t>
            </w:r>
            <w:r w:rsidRPr="002F09F1">
              <w:t>о</w:t>
            </w:r>
            <w:r w:rsidRPr="002F09F1"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численность детей, о</w:t>
            </w:r>
            <w:r w:rsidRPr="002F09F1">
              <w:t>с</w:t>
            </w:r>
            <w:r w:rsidRPr="002F09F1">
              <w:t>ваивающих учебных предмет «Технология» на базе Центров обр</w:t>
            </w:r>
            <w:r w:rsidRPr="002F09F1">
              <w:t>а</w:t>
            </w:r>
            <w:r w:rsidRPr="002F09F1">
              <w:t>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с</w:t>
            </w:r>
            <w:r w:rsidRPr="002F09F1">
              <w:t>ваивающих учебных предмет «Основы без</w:t>
            </w:r>
            <w:r w:rsidRPr="002F09F1">
              <w:t>о</w:t>
            </w:r>
            <w:r w:rsidRPr="002F09F1">
              <w:t>пасности жизнеде</w:t>
            </w:r>
            <w:r w:rsidRPr="002F09F1">
              <w:t>я</w:t>
            </w:r>
            <w:r w:rsidRPr="002F09F1">
              <w:t>тельности» на базе Це</w:t>
            </w:r>
            <w:r w:rsidRPr="002F09F1">
              <w:t>н</w:t>
            </w:r>
            <w:r w:rsidRPr="002F09F1">
              <w:t>тров образования ци</w:t>
            </w:r>
            <w:r w:rsidRPr="002F09F1">
              <w:t>ф</w:t>
            </w:r>
            <w:r w:rsidRPr="002F09F1"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с</w:t>
            </w:r>
            <w:r w:rsidRPr="002F09F1">
              <w:t>ваивающих учебных предмет «Информат</w:t>
            </w:r>
            <w:r w:rsidRPr="002F09F1">
              <w:t>и</w:t>
            </w:r>
            <w:r w:rsidRPr="002F09F1">
              <w:t>ка» на базе Центров о</w:t>
            </w:r>
            <w:r w:rsidRPr="002F09F1">
              <w:t>б</w:t>
            </w:r>
            <w:r w:rsidRPr="002F09F1">
              <w:t>разования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х</w:t>
            </w:r>
            <w:r w:rsidRPr="002F09F1">
              <w:t>ваченных дополнител</w:t>
            </w:r>
            <w:r w:rsidRPr="002F09F1">
              <w:t>ь</w:t>
            </w:r>
            <w:r w:rsidRPr="002F09F1">
              <w:t>ными общеобразов</w:t>
            </w:r>
            <w:r w:rsidRPr="002F09F1">
              <w:t>а</w:t>
            </w:r>
            <w:r w:rsidRPr="002F09F1">
              <w:t>тельными программами  на базе Центров обр</w:t>
            </w:r>
            <w:r w:rsidRPr="002F09F1">
              <w:t>а</w:t>
            </w:r>
            <w:r w:rsidRPr="002F09F1">
              <w:t>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з</w:t>
            </w:r>
            <w:r w:rsidRPr="002F09F1">
              <w:t>а</w:t>
            </w:r>
            <w:r w:rsidRPr="002F09F1">
              <w:t>нимающихся шахмат</w:t>
            </w:r>
            <w:r w:rsidRPr="002F09F1">
              <w:t>а</w:t>
            </w:r>
            <w:r w:rsidRPr="002F09F1">
              <w:t>ми на постоянной осн</w:t>
            </w:r>
            <w:r w:rsidRPr="002F09F1">
              <w:t>о</w:t>
            </w:r>
            <w:r w:rsidRPr="002F09F1">
              <w:t>ве,  на базе Центров о</w:t>
            </w:r>
            <w:r w:rsidRPr="002F09F1">
              <w:t>б</w:t>
            </w:r>
            <w:r w:rsidRPr="002F09F1">
              <w:t>разования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человек, ежемесячно испол</w:t>
            </w:r>
            <w:r w:rsidRPr="002F09F1">
              <w:t>ь</w:t>
            </w:r>
            <w:r w:rsidRPr="002F09F1">
              <w:t>зующих инфраструктуру Центров образования цифрового и гуманита</w:t>
            </w:r>
            <w:r w:rsidRPr="002F09F1">
              <w:t>р</w:t>
            </w:r>
            <w:r w:rsidRPr="002F09F1">
              <w:t>ного профилей «Точка роста» для дистанцио</w:t>
            </w:r>
            <w:r w:rsidRPr="002F09F1">
              <w:t>н</w:t>
            </w:r>
            <w:r w:rsidRPr="002F09F1"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человек, ежемесячно вовлече</w:t>
            </w:r>
            <w:r w:rsidRPr="002F09F1">
              <w:t>н</w:t>
            </w:r>
            <w:r w:rsidRPr="002F09F1">
              <w:t>ных в программу соц</w:t>
            </w:r>
            <w:r w:rsidRPr="002F09F1">
              <w:t>и</w:t>
            </w:r>
            <w:r w:rsidRPr="002F09F1">
              <w:t>ально-культурных ко</w:t>
            </w:r>
            <w:r w:rsidRPr="002F09F1">
              <w:t>м</w:t>
            </w:r>
            <w:r w:rsidRPr="002F09F1"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проведе</w:t>
            </w:r>
            <w:r w:rsidRPr="002F09F1">
              <w:t>н</w:t>
            </w:r>
            <w:r w:rsidRPr="002F09F1">
              <w:t>ных на площадке Це</w:t>
            </w:r>
            <w:r w:rsidRPr="002F09F1">
              <w:t>н</w:t>
            </w:r>
            <w:r w:rsidRPr="002F09F1">
              <w:t>тров образования ци</w:t>
            </w:r>
            <w:r w:rsidRPr="002F09F1">
              <w:t>ф</w:t>
            </w:r>
            <w:r w:rsidRPr="002F09F1">
              <w:t>рового и гуманитарного профилей «Точка роста» социокультурных мер</w:t>
            </w:r>
            <w:r w:rsidRPr="002F09F1">
              <w:t>о</w:t>
            </w:r>
            <w:r w:rsidRPr="002F09F1"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повышение квалифик</w:t>
            </w:r>
            <w:r w:rsidRPr="002F09F1">
              <w:t>а</w:t>
            </w:r>
            <w:r w:rsidRPr="002F09F1">
              <w:t>ции педагогов по пре</w:t>
            </w:r>
            <w:r w:rsidRPr="002F09F1">
              <w:t>д</w:t>
            </w:r>
            <w:r w:rsidRPr="002F09F1"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повышение квалифик</w:t>
            </w:r>
            <w:r w:rsidRPr="002F09F1">
              <w:t>а</w:t>
            </w:r>
            <w:r w:rsidRPr="002F09F1">
              <w:t>ции иных сотрудников Центров образования цифрового и гуманита</w:t>
            </w:r>
            <w:r w:rsidRPr="002F09F1">
              <w:t>р</w:t>
            </w:r>
            <w:r w:rsidRPr="002F09F1"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число общеобразов</w:t>
            </w:r>
            <w:r w:rsidRPr="002F09F1">
              <w:t>а</w:t>
            </w:r>
            <w:r w:rsidRPr="002F09F1">
              <w:t>тельных организаций, расположенных в сел</w:t>
            </w:r>
            <w:r w:rsidRPr="002F09F1">
              <w:t>ь</w:t>
            </w:r>
            <w:r w:rsidRPr="002F09F1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2F09F1">
              <w:t>е</w:t>
            </w:r>
            <w:r w:rsidRPr="002F09F1">
              <w:t>образовательных пр</w:t>
            </w:r>
            <w:r w:rsidRPr="002F09F1">
              <w:t>о</w:t>
            </w:r>
            <w:r w:rsidRPr="002F09F1">
              <w:t>грамм цифрового и г</w:t>
            </w:r>
            <w:r w:rsidRPr="002F09F1">
              <w:t>у</w:t>
            </w:r>
            <w:r w:rsidRPr="002F09F1"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«Совреме</w:t>
            </w:r>
            <w:r w:rsidRPr="002F09F1">
              <w:t>н</w:t>
            </w:r>
            <w:r w:rsidRPr="002F09F1">
              <w:t>ная школа» (Со</w:t>
            </w:r>
            <w:r w:rsidRPr="002F09F1">
              <w:t>з</w:t>
            </w:r>
            <w:r w:rsidRPr="002F09F1">
              <w:t>дание центров естественно-научной и техн</w:t>
            </w:r>
            <w:r w:rsidRPr="002F09F1">
              <w:t>о</w:t>
            </w:r>
            <w:r w:rsidRPr="002F09F1">
              <w:t>логической н</w:t>
            </w:r>
            <w:r w:rsidRPr="002F09F1">
              <w:t>а</w:t>
            </w:r>
            <w:r w:rsidRPr="002F09F1">
              <w:t>правленностей на базе 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t>заций)</w:t>
            </w:r>
          </w:p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расположенных в сельской местности и малых городах, в кот</w:t>
            </w:r>
            <w:r w:rsidRPr="002F09F1">
              <w:t>о</w:t>
            </w:r>
            <w:r w:rsidRPr="002F09F1">
              <w:t>рых созданы и фун</w:t>
            </w:r>
            <w:r w:rsidRPr="002F09F1">
              <w:t>к</w:t>
            </w:r>
            <w:r w:rsidRPr="002F09F1">
              <w:t>ционируют центры о</w:t>
            </w:r>
            <w:r w:rsidRPr="002F09F1">
              <w:t>б</w:t>
            </w:r>
            <w:r w:rsidRPr="002F09F1">
              <w:t>разования естественно-научной и технологич</w:t>
            </w:r>
            <w:r w:rsidRPr="002F09F1">
              <w:t>е</w:t>
            </w:r>
            <w:r w:rsidRPr="002F09F1">
              <w:t>ской направленностей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обуча</w:t>
            </w:r>
            <w:r w:rsidRPr="002F09F1">
              <w:t>ю</w:t>
            </w:r>
            <w:r w:rsidRPr="002F09F1">
              <w:t>щихся общеобразов</w:t>
            </w:r>
            <w:r w:rsidRPr="002F09F1">
              <w:t>а</w:t>
            </w:r>
            <w:r w:rsidRPr="002F09F1">
              <w:t>тельной организации, охваченных образов</w:t>
            </w:r>
            <w:r w:rsidRPr="002F09F1">
              <w:t>а</w:t>
            </w:r>
            <w:r w:rsidRPr="002F09F1">
              <w:t>тельными программами общего образования естественно-научной и технологической н</w:t>
            </w:r>
            <w:r w:rsidRPr="002F09F1">
              <w:t>а</w:t>
            </w:r>
            <w:r w:rsidRPr="002F09F1"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об</w:t>
            </w:r>
            <w:r w:rsidRPr="002F09F1">
              <w:t>у</w:t>
            </w:r>
            <w:r w:rsidRPr="002F09F1">
              <w:t>чающихся программам дополнительного обр</w:t>
            </w:r>
            <w:r w:rsidRPr="002F09F1">
              <w:t>а</w:t>
            </w:r>
            <w:r w:rsidRPr="002F09F1">
              <w:t>зования естественно-научной и технической направленностей на б</w:t>
            </w:r>
            <w:r w:rsidRPr="002F09F1">
              <w:t>а</w:t>
            </w:r>
            <w:r w:rsidRPr="002F09F1">
              <w:t>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обуча</w:t>
            </w:r>
            <w:r w:rsidRPr="002F09F1">
              <w:t>ю</w:t>
            </w:r>
            <w:r w:rsidRPr="002F09F1">
              <w:t>щихся, ежемесячно и</w:t>
            </w:r>
            <w:r w:rsidRPr="002F09F1">
              <w:t>с</w:t>
            </w:r>
            <w:r w:rsidRPr="002F09F1">
              <w:t>пользующих инфр</w:t>
            </w:r>
            <w:r w:rsidRPr="002F09F1">
              <w:t>а</w:t>
            </w:r>
            <w:r w:rsidRPr="002F09F1">
              <w:t>структуру центров «То</w:t>
            </w:r>
            <w:r w:rsidRPr="002F09F1">
              <w:t>ч</w:t>
            </w:r>
            <w:r w:rsidRPr="002F09F1">
              <w:t>ка роста»  для диста</w:t>
            </w:r>
            <w:r w:rsidRPr="002F09F1">
              <w:t>н</w:t>
            </w:r>
            <w:r w:rsidRPr="002F09F1"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 центра «Точка роста», проше</w:t>
            </w:r>
            <w:r w:rsidRPr="002F09F1">
              <w:t>д</w:t>
            </w:r>
            <w:r w:rsidRPr="002F09F1">
              <w:t>ших обучение по пр</w:t>
            </w:r>
            <w:r w:rsidRPr="002F09F1">
              <w:t>о</w:t>
            </w:r>
            <w:r w:rsidRPr="002F09F1">
              <w:t>граммам из реестра программ повышения квалификации фед</w:t>
            </w:r>
            <w:r w:rsidRPr="002F09F1">
              <w:t>е</w:t>
            </w:r>
            <w:r w:rsidRPr="002F09F1"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Организация бе</w:t>
            </w:r>
            <w:r w:rsidRPr="002F09F1">
              <w:t>с</w:t>
            </w:r>
            <w:r w:rsidRPr="002F09F1">
              <w:t>платного горячего питания обуча</w:t>
            </w:r>
            <w:r w:rsidRPr="002F09F1">
              <w:t>ю</w:t>
            </w:r>
            <w:r w:rsidRPr="002F09F1">
              <w:t>щихся, получа</w:t>
            </w:r>
            <w:r w:rsidRPr="002F09F1">
              <w:t>ю</w:t>
            </w:r>
            <w:r w:rsidRPr="002F09F1">
              <w:t>щих начальное общее образов</w:t>
            </w:r>
            <w:r w:rsidRPr="002F09F1">
              <w:t>а</w:t>
            </w:r>
            <w:r w:rsidRPr="002F09F1">
              <w:t>ние в муниц</w:t>
            </w:r>
            <w:r w:rsidRPr="002F09F1">
              <w:t>и</w:t>
            </w:r>
            <w:r w:rsidRPr="002F09F1">
              <w:t>пальных образ</w:t>
            </w:r>
            <w:r w:rsidRPr="002F09F1">
              <w:t>о</w:t>
            </w:r>
            <w:r w:rsidRPr="002F09F1">
              <w:t>вательных орг</w:t>
            </w:r>
            <w:r w:rsidRPr="002F09F1">
              <w:t>а</w:t>
            </w:r>
            <w:r w:rsidRPr="002F09F1">
              <w:t>низациях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обучающихся, п</w:t>
            </w:r>
            <w:r w:rsidRPr="002F09F1">
              <w:t>о</w:t>
            </w:r>
            <w:r w:rsidRPr="002F09F1">
              <w:t>лучающих начальное общее образование в муниципальных образ</w:t>
            </w:r>
            <w:r w:rsidRPr="002F09F1">
              <w:t>о</w:t>
            </w:r>
            <w:r w:rsidRPr="002F09F1">
              <w:t>вательных организац</w:t>
            </w:r>
            <w:r w:rsidRPr="002F09F1">
              <w:t>и</w:t>
            </w:r>
            <w:r w:rsidRPr="002F09F1">
              <w:t>ях, получающих бе</w:t>
            </w:r>
            <w:r w:rsidRPr="002F09F1">
              <w:t>с</w:t>
            </w:r>
            <w:r w:rsidRPr="002F09F1">
              <w:t>платное горячее пит</w:t>
            </w:r>
            <w:r w:rsidRPr="002F09F1">
              <w:t>а</w:t>
            </w:r>
            <w:r w:rsidRPr="002F09F1">
              <w:t>ние, к общему колич</w:t>
            </w:r>
            <w:r w:rsidRPr="002F09F1">
              <w:t>е</w:t>
            </w:r>
            <w:r w:rsidRPr="002F09F1">
              <w:t>ству обучающихся, п</w:t>
            </w:r>
            <w:r w:rsidRPr="002F09F1">
              <w:t>о</w:t>
            </w:r>
            <w:r w:rsidRPr="002F09F1">
              <w:t>лучающих начальное общее образование в муниципальных образ</w:t>
            </w:r>
            <w:r w:rsidRPr="002F09F1">
              <w:t>о</w:t>
            </w:r>
            <w:r w:rsidRPr="002F09F1"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условий для обеспечения образовательного процесса в части нераспростран</w:t>
            </w:r>
            <w:r w:rsidRPr="002F09F1">
              <w:t>е</w:t>
            </w:r>
            <w:r w:rsidRPr="002F09F1">
              <w:t>ния новой кор</w:t>
            </w:r>
            <w:r w:rsidRPr="002F09F1">
              <w:t>о</w:t>
            </w:r>
            <w:r w:rsidRPr="002F09F1">
              <w:t>навирусной и</w:t>
            </w:r>
            <w:r w:rsidRPr="002F09F1">
              <w:t>н</w:t>
            </w:r>
            <w:r w:rsidRPr="002F09F1">
              <w:t>фекции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 которых реализованы мероприятия по собл</w:t>
            </w:r>
            <w:r w:rsidRPr="002F09F1">
              <w:t>ю</w:t>
            </w:r>
            <w:r w:rsidRPr="002F09F1">
              <w:t>дению санитарно-эпидемиологических требований в условиях распространения новой коронавирусной инфе</w:t>
            </w:r>
            <w:r w:rsidRPr="002F09F1">
              <w:t>к</w:t>
            </w:r>
            <w:r w:rsidRPr="002F09F1"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7E2B27" w:rsidRDefault="007E2B2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E2B27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СВЕДЕНИЯ</w:t>
            </w:r>
          </w:p>
          <w:p w:rsidR="007E2B27" w:rsidRPr="007E2B27" w:rsidRDefault="007E2B27" w:rsidP="007E2B27">
            <w:r w:rsidRPr="007E2B27">
              <w:t xml:space="preserve"> о порядке сбора информации и методике расчета целевых показателей </w:t>
            </w:r>
          </w:p>
          <w:p w:rsidR="007E2B27" w:rsidRPr="007E2B27" w:rsidRDefault="007E2B27" w:rsidP="007E2B27">
            <w:r w:rsidRPr="007E2B27">
              <w:t>муниципальной программы</w:t>
            </w:r>
          </w:p>
          <w:p w:rsidR="007E2B27" w:rsidRPr="007E2B27" w:rsidRDefault="007E2B27" w:rsidP="007E2B27"/>
        </w:tc>
      </w:tr>
      <w:tr w:rsidR="007E2B27" w:rsidRPr="007E2B27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№</w:t>
            </w:r>
          </w:p>
          <w:p w:rsidR="007E2B27" w:rsidRPr="007E2B27" w:rsidRDefault="007E2B27" w:rsidP="007E2B27">
            <w:r w:rsidRPr="007E2B27"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Наименование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Определение целевого</w:t>
            </w:r>
          </w:p>
          <w:p w:rsidR="007E2B27" w:rsidRPr="007E2B27" w:rsidRDefault="007E2B27" w:rsidP="007E2B27">
            <w:r w:rsidRPr="007E2B27"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Временные хара</w:t>
            </w:r>
            <w:r w:rsidRPr="007E2B27">
              <w:t>к</w:t>
            </w:r>
            <w:r w:rsidRPr="007E2B27">
              <w:t>теристики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Алгоритм формирования (формула) показателя и методические поясн</w:t>
            </w:r>
            <w:r w:rsidRPr="007E2B27">
              <w:t>е</w:t>
            </w:r>
            <w:r w:rsidRPr="007E2B27">
              <w:t>ния к целевому показ</w:t>
            </w:r>
            <w:r w:rsidRPr="007E2B27">
              <w:t>а</w:t>
            </w:r>
            <w:r w:rsidRPr="007E2B27"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Базовые пок</w:t>
            </w:r>
            <w:r w:rsidRPr="007E2B27">
              <w:t>а</w:t>
            </w:r>
            <w:r w:rsidRPr="007E2B27">
              <w:t>затели, испол</w:t>
            </w:r>
            <w:r w:rsidRPr="007E2B27">
              <w:t>ь</w:t>
            </w:r>
            <w:r w:rsidRPr="007E2B27">
              <w:t>зуемы в фо</w:t>
            </w:r>
            <w:r w:rsidRPr="007E2B27">
              <w:t>р</w:t>
            </w:r>
            <w:r w:rsidRPr="007E2B27">
              <w:t>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Объект и единица наблюд</w:t>
            </w:r>
            <w:r w:rsidRPr="007E2B27">
              <w:t>е</w:t>
            </w:r>
            <w:r w:rsidRPr="007E2B27"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Охват единиц сов</w:t>
            </w:r>
            <w:r w:rsidRPr="007E2B27">
              <w:t>о</w:t>
            </w:r>
            <w:r w:rsidRPr="007E2B27">
              <w:t>купн</w:t>
            </w:r>
            <w:r w:rsidRPr="007E2B27">
              <w:t>о</w:t>
            </w:r>
            <w:r w:rsidRPr="007E2B27"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Ответс</w:t>
            </w:r>
            <w:r w:rsidRPr="007E2B27">
              <w:t>т</w:t>
            </w:r>
            <w:r w:rsidRPr="007E2B27">
              <w:t>венный за сбор данных по ц</w:t>
            </w:r>
            <w:r w:rsidRPr="007E2B27">
              <w:t>е</w:t>
            </w:r>
            <w:r w:rsidRPr="007E2B27">
              <w:t>левому показ</w:t>
            </w:r>
            <w:r w:rsidRPr="007E2B27">
              <w:t>а</w:t>
            </w:r>
            <w:r w:rsidRPr="007E2B27">
              <w:t>телю</w:t>
            </w:r>
          </w:p>
        </w:tc>
      </w:tr>
      <w:tr w:rsidR="007E2B27" w:rsidRPr="007E2B27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    11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к</w:t>
            </w:r>
            <w:r w:rsidRPr="007E2B27">
              <w:t>о</w:t>
            </w:r>
            <w:r w:rsidRPr="007E2B27">
              <w:t>торым предоставлена возможность обучаться в соответствии с о</w:t>
            </w:r>
            <w:r w:rsidRPr="007E2B27">
              <w:t>с</w:t>
            </w:r>
            <w:r w:rsidRPr="007E2B27">
              <w:t>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школьников общеобр</w:t>
            </w:r>
            <w:r w:rsidRPr="007E2B27">
              <w:t>а</w:t>
            </w:r>
            <w:r w:rsidRPr="007E2B27">
              <w:lastRenderedPageBreak/>
              <w:t>зовательных учрежд</w:t>
            </w:r>
            <w:r w:rsidRPr="007E2B27">
              <w:t>е</w:t>
            </w:r>
            <w:r w:rsidRPr="007E2B27">
              <w:t>ний, которым предо</w:t>
            </w:r>
            <w:r w:rsidRPr="007E2B27">
              <w:t>с</w:t>
            </w:r>
            <w:r w:rsidRPr="007E2B27">
              <w:t>тавлена возможность обучаться в соответствии с основными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- Доля школьников,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современными требованиями, в общей численности школьн</w:t>
            </w:r>
            <w:r w:rsidRPr="007E2B27">
              <w:t>и</w:t>
            </w:r>
            <w:r w:rsidRPr="007E2B27">
              <w:t>ков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br/>
              <w:t>А – численность школьников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которым предоставлена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с</w:t>
            </w:r>
            <w:r w:rsidRPr="007E2B27">
              <w:t>о</w:t>
            </w:r>
            <w:r w:rsidRPr="007E2B27">
              <w:lastRenderedPageBreak/>
              <w:t>временными требованиями, в общей чи</w:t>
            </w:r>
            <w:r w:rsidRPr="007E2B27">
              <w:t>с</w:t>
            </w:r>
            <w:r w:rsidRPr="007E2B27">
              <w:t>ленности школьников</w:t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 xml:space="preserve"> В – общая чи</w:t>
            </w:r>
            <w:r w:rsidRPr="007E2B27">
              <w:t>с</w:t>
            </w:r>
            <w:r w:rsidRPr="007E2B27">
              <w:t>ленность школьников по основным пр</w:t>
            </w:r>
            <w:r w:rsidRPr="007E2B27">
              <w:t>о</w:t>
            </w:r>
            <w:r w:rsidRPr="007E2B27">
              <w:t>граммам общ</w:t>
            </w:r>
            <w:r w:rsidRPr="007E2B27">
              <w:t>е</w:t>
            </w:r>
            <w:r w:rsidRPr="007E2B27"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ников, получающих дошкольное образов</w:t>
            </w:r>
            <w:r w:rsidRPr="007E2B27">
              <w:t>а</w:t>
            </w:r>
            <w:r w:rsidRPr="007E2B27">
              <w:t>ние в муниципальных образовательных у</w:t>
            </w:r>
            <w:r w:rsidRPr="007E2B27">
              <w:t>ч</w:t>
            </w:r>
            <w:r w:rsidRPr="007E2B27"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воспита</w:t>
            </w:r>
            <w:r w:rsidRPr="007E2B27">
              <w:t>н</w:t>
            </w:r>
            <w:r w:rsidRPr="007E2B27">
              <w:t>ников в дошкольных 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</w:t>
            </w:r>
            <w:r w:rsidRPr="007E2B27">
              <w:t>и</w:t>
            </w:r>
            <w:r w:rsidRPr="007E2B27">
              <w:t>танников дошкольных образовательных учр</w:t>
            </w:r>
            <w:r w:rsidRPr="007E2B27">
              <w:t>е</w:t>
            </w:r>
            <w:r w:rsidRPr="007E2B27"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воспитанников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доступности дошкольного образ</w:t>
            </w:r>
            <w:r w:rsidRPr="007E2B27">
              <w:t>о</w:t>
            </w:r>
            <w:r w:rsidRPr="007E2B27">
              <w:t>вания для детей в во</w:t>
            </w:r>
            <w:r w:rsidRPr="007E2B27">
              <w:t>з</w:t>
            </w:r>
            <w:r w:rsidRPr="007E2B27"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 от  2 мес.до 3  лет, которым предоставлена возможность получать услуги дошкольного о</w:t>
            </w:r>
            <w:r w:rsidRPr="007E2B27">
              <w:t>б</w:t>
            </w:r>
            <w:r w:rsidRPr="007E2B27">
              <w:t>разования,  в общей численности детей от  2 мес до 3 лет., желающих получать дошкольное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С- процент детей в во</w:t>
            </w:r>
            <w:r w:rsidRPr="007E2B27">
              <w:t>з</w:t>
            </w:r>
            <w:r w:rsidRPr="007E2B27">
              <w:t>расте от  2 мес. до 3 лет, получающих дошкол</w:t>
            </w:r>
            <w:r w:rsidRPr="007E2B27">
              <w:t>ь</w:t>
            </w:r>
            <w:r w:rsidRPr="007E2B27">
              <w:t>ную образовательную услугу, в общей числе</w:t>
            </w:r>
            <w:r w:rsidRPr="007E2B27">
              <w:t>н</w:t>
            </w:r>
            <w:r w:rsidRPr="007E2B27">
              <w:t>ности детей от 2до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от 2 мес до 3 лет, которым пр</w:t>
            </w:r>
            <w:r w:rsidRPr="007E2B27">
              <w:t>е</w:t>
            </w:r>
            <w:r w:rsidRPr="007E2B27">
              <w:t>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 чи</w:t>
            </w:r>
            <w:r w:rsidRPr="007E2B27">
              <w:t>с</w:t>
            </w:r>
            <w:r w:rsidRPr="007E2B27">
              <w:t>ленность детей  от 2 мес.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охвата детей в возрасте 3-7 лет пр</w:t>
            </w:r>
            <w:r w:rsidRPr="007E2B27">
              <w:t>о</w:t>
            </w:r>
            <w:r w:rsidRPr="007E2B27">
              <w:t>граммами дошкольн</w:t>
            </w:r>
            <w:r w:rsidRPr="007E2B27">
              <w:t>о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3-7 лет, которым предоставлена возмо</w:t>
            </w:r>
            <w:r w:rsidRPr="007E2B27">
              <w:t>ж</w:t>
            </w:r>
            <w:r w:rsidRPr="007E2B27">
              <w:t>ность получать услуги дошкольного образов</w:t>
            </w:r>
            <w:r w:rsidRPr="007E2B27">
              <w:t>а</w:t>
            </w:r>
            <w:r w:rsidRPr="007E2B27">
              <w:t>ния, к численности детей 3-7 лет, стоящих в оч</w:t>
            </w:r>
            <w:r w:rsidRPr="007E2B27">
              <w:t>е</w:t>
            </w:r>
            <w:r w:rsidRPr="007E2B27">
              <w:t>реди на получение ме</w:t>
            </w:r>
            <w:r w:rsidRPr="007E2B27">
              <w:t>с</w:t>
            </w:r>
            <w:r w:rsidRPr="007E2B27">
              <w:t>та в дошкольных учре</w:t>
            </w:r>
            <w:r w:rsidRPr="007E2B27">
              <w:t>ж</w:t>
            </w:r>
            <w:r w:rsidRPr="007E2B27">
              <w:t>дениях.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– процент охвата  д</w:t>
            </w:r>
            <w:r w:rsidRPr="007E2B27">
              <w:t>е</w:t>
            </w:r>
            <w:r w:rsidRPr="007E2B27">
              <w:t>тей в возрасте 3-7 лет, получающих  дошкол</w:t>
            </w:r>
            <w:r w:rsidRPr="007E2B27">
              <w:t>ь</w:t>
            </w:r>
            <w:r w:rsidRPr="007E2B27">
              <w:t>ную  образовательную услугу из числа ну</w:t>
            </w:r>
            <w:r w:rsidRPr="007E2B27">
              <w:t>ж</w:t>
            </w:r>
            <w:r w:rsidRPr="007E2B27">
              <w:t>дающихся в устройстве в образовательные учр</w:t>
            </w:r>
            <w:r w:rsidRPr="007E2B27">
              <w:t>е</w:t>
            </w:r>
            <w:r w:rsidRPr="007E2B27">
              <w:t>ждения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3-7 лет, которым предоставлена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3-7 лет, нуждающихся в устройстве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воспитанников, которым предоставл</w:t>
            </w:r>
            <w:r w:rsidRPr="007E2B27">
              <w:t>е</w:t>
            </w:r>
            <w:r w:rsidRPr="007E2B27">
              <w:t>на возможность об</w:t>
            </w:r>
            <w:r w:rsidRPr="007E2B27">
              <w:t>у</w:t>
            </w:r>
            <w:r w:rsidRPr="007E2B27">
              <w:t>чаться в соответствии с основными требов</w:t>
            </w:r>
            <w:r w:rsidRPr="007E2B27">
              <w:t>а</w:t>
            </w:r>
            <w:r w:rsidRPr="007E2B27">
              <w:t>ниями к условиям ре</w:t>
            </w:r>
            <w:r w:rsidRPr="007E2B27">
              <w:t>а</w:t>
            </w:r>
            <w:r w:rsidRPr="007E2B27"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 в соо</w:t>
            </w:r>
            <w:r w:rsidRPr="007E2B27">
              <w:t>т</w:t>
            </w:r>
            <w:r w:rsidRPr="007E2B27">
              <w:t>ветствии с основными требованиями к услов</w:t>
            </w:r>
            <w:r w:rsidRPr="007E2B27">
              <w:t>и</w:t>
            </w:r>
            <w:r w:rsidRPr="007E2B27">
              <w:t>ям реализации ООП ДО, позволяет 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увел</w:t>
            </w:r>
            <w:r w:rsidRPr="007E2B27">
              <w:t>и</w:t>
            </w:r>
            <w:r w:rsidRPr="007E2B27">
              <w:t>чения охвата населения услугами дошкольного образования в соотве</w:t>
            </w:r>
            <w:r w:rsidRPr="007E2B27">
              <w:t>т</w:t>
            </w:r>
            <w:r w:rsidRPr="007E2B27">
              <w:t>ствии с основными тр</w:t>
            </w:r>
            <w:r w:rsidRPr="007E2B27">
              <w:t>е</w:t>
            </w:r>
            <w:r w:rsidRPr="007E2B27">
              <w:t>бованиями к условиям реализации ООП ДО.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основными требовани</w:t>
            </w:r>
            <w:r w:rsidRPr="007E2B27">
              <w:t>я</w:t>
            </w:r>
            <w:r w:rsidRPr="007E2B27">
              <w:t>ми  к условиям реализ</w:t>
            </w:r>
            <w:r w:rsidRPr="007E2B27">
              <w:t>а</w:t>
            </w:r>
            <w:r w:rsidRPr="007E2B27">
              <w:t>ции ООП ДО, к числе</w:t>
            </w:r>
            <w:r w:rsidRPr="007E2B27">
              <w:t>н</w:t>
            </w:r>
            <w:r w:rsidRPr="007E2B27">
              <w:t>ности детей  получа</w:t>
            </w:r>
            <w:r w:rsidRPr="007E2B27">
              <w:t>ю</w:t>
            </w:r>
            <w:r w:rsidRPr="007E2B27">
              <w:t>щих дошкольное обр</w:t>
            </w:r>
            <w:r w:rsidRPr="007E2B27">
              <w:t>а</w:t>
            </w:r>
            <w:r w:rsidRPr="007E2B27">
              <w:t>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 xml:space="preserve">ределяется как среднее значение показателей по </w:t>
            </w:r>
            <w:r w:rsidRPr="007E2B27">
              <w:lastRenderedPageBreak/>
              <w:t>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воспитанников,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требованиями к условиям реализации ООП ДО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требованиями  к условиям реализации ООП ДО;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дошкольников, осваивающих осно</w:t>
            </w:r>
            <w:r w:rsidRPr="007E2B27">
              <w:t>в</w:t>
            </w:r>
            <w:r w:rsidRPr="007E2B27">
              <w:t>ную образовательную программу дошкольн</w:t>
            </w:r>
            <w:r w:rsidRPr="007E2B27">
              <w:t>о</w:t>
            </w:r>
            <w:r w:rsidRPr="007E2B27">
              <w:t>го образования, соо</w:t>
            </w:r>
            <w:r w:rsidRPr="007E2B27">
              <w:t>т</w:t>
            </w:r>
            <w:r w:rsidRPr="007E2B27">
              <w:t>ветствующую фед</w:t>
            </w:r>
            <w:r w:rsidRPr="007E2B27">
              <w:t>е</w:t>
            </w:r>
            <w:r w:rsidRPr="007E2B27">
              <w:t>ральному государс</w:t>
            </w:r>
            <w:r w:rsidRPr="007E2B27">
              <w:t>т</w:t>
            </w:r>
            <w:r w:rsidRPr="007E2B27">
              <w:t>венному образов</w:t>
            </w:r>
            <w:r w:rsidRPr="007E2B27">
              <w:t>а</w:t>
            </w:r>
            <w:r w:rsidRPr="007E2B27">
              <w:t>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соотве</w:t>
            </w:r>
            <w:r w:rsidRPr="007E2B27">
              <w:t>т</w:t>
            </w:r>
            <w:r w:rsidRPr="007E2B27">
              <w:t>ствующую федеральн</w:t>
            </w:r>
            <w:r w:rsidRPr="007E2B27">
              <w:t>о</w:t>
            </w:r>
            <w:r w:rsidRPr="007E2B27">
              <w:t>му государственному образовательному ста</w:t>
            </w:r>
            <w:r w:rsidRPr="007E2B27">
              <w:t>н</w:t>
            </w:r>
            <w:r w:rsidRPr="007E2B27">
              <w:t>дарту, позволяет  в д</w:t>
            </w:r>
            <w:r w:rsidRPr="007E2B27">
              <w:t>и</w:t>
            </w:r>
            <w:r w:rsidRPr="007E2B27">
              <w:t>намике оценить резул</w:t>
            </w:r>
            <w:r w:rsidRPr="007E2B27">
              <w:t>ь</w:t>
            </w:r>
            <w:r w:rsidRPr="007E2B27">
              <w:t>таты реализации мер</w:t>
            </w:r>
            <w:r w:rsidRPr="007E2B27">
              <w:t>о</w:t>
            </w:r>
            <w:r w:rsidRPr="007E2B27">
              <w:t xml:space="preserve">приятий, направленных на увеличения охвата </w:t>
            </w:r>
            <w:r w:rsidRPr="007E2B27">
              <w:lastRenderedPageBreak/>
              <w:t>населения услугами д</w:t>
            </w:r>
            <w:r w:rsidRPr="007E2B27">
              <w:t>о</w:t>
            </w:r>
            <w:r w:rsidRPr="007E2B27">
              <w:t>школьного образования в соответствии с ФГОС.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ФГОС, к численности д</w:t>
            </w:r>
            <w:r w:rsidRPr="007E2B27">
              <w:t>е</w:t>
            </w:r>
            <w:r w:rsidRPr="007E2B27">
              <w:t>тей  получающих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дошкольников, осваивающих основную образовательную пр</w:t>
            </w:r>
            <w:r w:rsidRPr="007E2B27">
              <w:t>о</w:t>
            </w:r>
            <w:r w:rsidRPr="007E2B27">
              <w:t>грамму дошкольного образования, соответс</w:t>
            </w:r>
            <w:r w:rsidRPr="007E2B27">
              <w:t>т</w:t>
            </w:r>
            <w:r w:rsidRPr="007E2B27">
              <w:t>вующую федеральному государственному обр</w:t>
            </w:r>
            <w:r w:rsidRPr="007E2B27">
              <w:t>а</w:t>
            </w:r>
            <w:r w:rsidRPr="007E2B27">
              <w:t>зовательному стандарту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ФГОС;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дошкольных 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</w:t>
            </w:r>
            <w:r w:rsidRPr="007E2B27">
              <w:t>б</w:t>
            </w:r>
            <w:r w:rsidRPr="007E2B27">
              <w:t>разования детей – и</w:t>
            </w:r>
            <w:r w:rsidRPr="007E2B27">
              <w:t>н</w:t>
            </w:r>
            <w:r w:rsidRPr="007E2B27">
              <w:t>валидов, в общем к</w:t>
            </w:r>
            <w:r w:rsidRPr="007E2B27">
              <w:t>о</w:t>
            </w:r>
            <w:r w:rsidRPr="007E2B27">
              <w:t>личестве дошкольных образовательных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>ленных на увеличение дошкольных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 xml:space="preserve">вия для инклюзивного </w:t>
            </w:r>
            <w:r w:rsidRPr="007E2B27">
              <w:lastRenderedPageBreak/>
              <w:t>образования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д</w:t>
            </w:r>
            <w:r w:rsidRPr="007E2B27">
              <w:t>о</w:t>
            </w:r>
            <w:r w:rsidRPr="007E2B27">
              <w:t>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>вия для инклюзивного образования детей-инвалидов,  к общему количеству  дошкольных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дошкольных образовательных орг</w:t>
            </w:r>
            <w:r w:rsidRPr="007E2B27">
              <w:t>а</w:t>
            </w:r>
            <w:r w:rsidRPr="007E2B27">
              <w:t>низаций,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образ</w:t>
            </w:r>
            <w:r w:rsidRPr="007E2B27">
              <w:t>о</w:t>
            </w:r>
            <w:r w:rsidRPr="007E2B27">
              <w:t>вания детей – инвал</w:t>
            </w:r>
            <w:r w:rsidRPr="007E2B27">
              <w:t>и</w:t>
            </w:r>
            <w:r w:rsidRPr="007E2B27">
              <w:t>дов, в общем количестве дошкольных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ний, в которых созданы усл</w:t>
            </w:r>
            <w:r w:rsidRPr="007E2B27">
              <w:t>о</w:t>
            </w:r>
            <w:r w:rsidRPr="007E2B27">
              <w:t>вия для инкл</w:t>
            </w:r>
            <w:r w:rsidRPr="007E2B27">
              <w:t>ю</w:t>
            </w:r>
            <w:r w:rsidRPr="007E2B27">
              <w:t>зивного обр</w:t>
            </w:r>
            <w:r w:rsidRPr="007E2B27">
              <w:t>а</w:t>
            </w:r>
            <w:r w:rsidRPr="007E2B27">
              <w:t>зования детей-инвалидов;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д</w:t>
            </w:r>
            <w:r w:rsidRPr="007E2B27">
              <w:t>о</w:t>
            </w:r>
            <w:r w:rsidRPr="007E2B27">
              <w:t>школьных у</w:t>
            </w:r>
            <w:r w:rsidRPr="007E2B27">
              <w:t>ч</w:t>
            </w:r>
            <w:r w:rsidRPr="007E2B27">
              <w:t>реждений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1,5 до 7 лет, охваченных дошкольным образ</w:t>
            </w:r>
            <w:r w:rsidRPr="007E2B27">
              <w:t>о</w:t>
            </w:r>
            <w:r w:rsidRPr="007E2B27">
              <w:t>ванием, в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доли детей – инвалидов </w:t>
            </w:r>
            <w:r w:rsidRPr="007E2B27">
              <w:lastRenderedPageBreak/>
              <w:t>в возрасте от 1,5 до 7 лет, охваченных дошк</w:t>
            </w:r>
            <w:r w:rsidRPr="007E2B27">
              <w:t>о</w:t>
            </w:r>
            <w:r w:rsidRPr="007E2B27">
              <w:t>льным образованием, в общей численности д</w:t>
            </w:r>
            <w:r w:rsidRPr="007E2B27">
              <w:t>е</w:t>
            </w:r>
            <w:r w:rsidRPr="007E2B27"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E2B27">
              <w:t>а</w:t>
            </w:r>
            <w:r w:rsidRPr="007E2B27">
              <w:t>нием,  к общему колич</w:t>
            </w:r>
            <w:r w:rsidRPr="007E2B27">
              <w:t>е</w:t>
            </w:r>
            <w:r w:rsidRPr="007E2B27">
              <w:t>ству  детей-инвалидов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1,5 до 7 лет, охваченных д</w:t>
            </w:r>
            <w:r w:rsidRPr="007E2B27">
              <w:t>о</w:t>
            </w:r>
            <w:r w:rsidRPr="007E2B27">
              <w:t>школьным образован</w:t>
            </w:r>
            <w:r w:rsidRPr="007E2B27">
              <w:t>и</w:t>
            </w:r>
            <w:r w:rsidRPr="007E2B27">
              <w:t>ем, в общей численности детей-инвалидов  такого возраста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детей – и</w:t>
            </w:r>
            <w:r w:rsidRPr="007E2B27">
              <w:t>н</w:t>
            </w:r>
            <w:r w:rsidRPr="007E2B27">
              <w:t>валидов в во</w:t>
            </w:r>
            <w:r w:rsidRPr="007E2B27">
              <w:t>з</w:t>
            </w:r>
            <w:r w:rsidRPr="007E2B27">
              <w:t>расте от 1,5 до 7 лет, охваче</w:t>
            </w:r>
            <w:r w:rsidRPr="007E2B27">
              <w:t>н</w:t>
            </w:r>
            <w:r w:rsidRPr="007E2B27">
              <w:t>ных дошкол</w:t>
            </w:r>
            <w:r w:rsidRPr="007E2B27">
              <w:t>ь</w:t>
            </w:r>
            <w:r w:rsidRPr="007E2B27">
              <w:t>ным образов</w:t>
            </w:r>
            <w:r w:rsidRPr="007E2B27">
              <w:t>а</w:t>
            </w:r>
            <w:r w:rsidRPr="007E2B27">
              <w:t>нием;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 в районе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начального общего, основного о</w:t>
            </w:r>
            <w:r w:rsidRPr="007E2B27">
              <w:t>б</w:t>
            </w:r>
            <w:r w:rsidRPr="007E2B27">
              <w:t>щего, среднего общего образования для детей-инвалидов,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 общеобразовательных </w:t>
            </w:r>
            <w:r w:rsidRPr="007E2B27">
              <w:lastRenderedPageBreak/>
              <w:t>учреждений,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 о</w:t>
            </w:r>
            <w:r w:rsidRPr="007E2B27">
              <w:t>б</w:t>
            </w:r>
            <w:r w:rsidRPr="007E2B27">
              <w:t>щеобразовательных у</w:t>
            </w:r>
            <w:r w:rsidRPr="007E2B27">
              <w:t>ч</w:t>
            </w:r>
            <w:r w:rsidRPr="007E2B27">
              <w:t>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детей-инвалидов,  к общему количеству  общеобразовательных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lastRenderedPageBreak/>
              <w:t>ганизаций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в кот</w:t>
            </w:r>
            <w:r w:rsidRPr="007E2B27">
              <w:t>о</w:t>
            </w:r>
            <w:r w:rsidRPr="007E2B27">
              <w:t>рых созданы условия для инклюзивного образования детей-инвалидов;</w:t>
            </w:r>
          </w:p>
          <w:p w:rsidR="007E2B27" w:rsidRPr="007E2B27" w:rsidRDefault="007E2B27" w:rsidP="007E2B27">
            <w:r w:rsidRPr="007E2B27">
              <w:lastRenderedPageBreak/>
              <w:t>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–инвалидов, которым созданы условия для получения качестве</w:t>
            </w:r>
            <w:r w:rsidRPr="007E2B27">
              <w:t>н</w:t>
            </w:r>
            <w:r w:rsidRPr="007E2B27">
              <w:t>ного начального общ</w:t>
            </w:r>
            <w:r w:rsidRPr="007E2B27">
              <w:t>е</w:t>
            </w:r>
            <w:r w:rsidRPr="007E2B27">
              <w:t>го, основного общего, среднего общего обр</w:t>
            </w:r>
            <w:r w:rsidRPr="007E2B27">
              <w:t>а</w:t>
            </w:r>
            <w:r w:rsidRPr="007E2B27">
              <w:t>зования, в общей чи</w:t>
            </w:r>
            <w:r w:rsidRPr="007E2B27">
              <w:t>с</w:t>
            </w:r>
            <w:r w:rsidRPr="007E2B27">
              <w:t xml:space="preserve">ленности детей-инвалидов   школьного </w:t>
            </w:r>
            <w:r w:rsidRPr="007E2B27">
              <w:lastRenderedPageBreak/>
              <w:t>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качестве</w:t>
            </w:r>
            <w:r w:rsidRPr="007E2B27">
              <w:t>н</w:t>
            </w:r>
            <w:r w:rsidRPr="007E2B27">
              <w:t>ного начального общего, основного общего, среднего общего обр</w:t>
            </w:r>
            <w:r w:rsidRPr="007E2B27">
              <w:t>а</w:t>
            </w:r>
            <w:r w:rsidRPr="007E2B27">
              <w:t xml:space="preserve">зования детей –инвалидов , в общей численности детей-инвалидов  школьного возраста.  Определяется </w:t>
            </w:r>
            <w:r w:rsidRPr="007E2B27">
              <w:lastRenderedPageBreak/>
              <w:t>как отношение детей – 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t>зования, к общему кол</w:t>
            </w:r>
            <w:r w:rsidRPr="007E2B27">
              <w:t>и</w:t>
            </w:r>
            <w:r w:rsidRPr="007E2B27">
              <w:t>честву  детей-инвалидов школьного возраста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lastRenderedPageBreak/>
              <w:t>зования, в общей чи</w:t>
            </w:r>
            <w:r w:rsidRPr="007E2B27">
              <w:t>с</w:t>
            </w:r>
            <w:r w:rsidRPr="007E2B27">
              <w:t>ленности детей-инвалидов   школьного возраста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детей – инв</w:t>
            </w:r>
            <w:r w:rsidRPr="007E2B27">
              <w:t>а</w:t>
            </w:r>
            <w:r w:rsidRPr="007E2B27">
              <w:t>лидов, которым созданы усл</w:t>
            </w:r>
            <w:r w:rsidRPr="007E2B27">
              <w:t>о</w:t>
            </w:r>
            <w:r w:rsidRPr="007E2B27">
              <w:t>вия для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н</w:t>
            </w:r>
            <w:r w:rsidRPr="007E2B27">
              <w:t>а</w:t>
            </w:r>
            <w:r w:rsidRPr="007E2B27">
              <w:t>чального общ</w:t>
            </w:r>
            <w:r w:rsidRPr="007E2B27">
              <w:t>е</w:t>
            </w:r>
            <w:r w:rsidRPr="007E2B27">
              <w:t>го, основного общего, сре</w:t>
            </w:r>
            <w:r w:rsidRPr="007E2B27">
              <w:t>д</w:t>
            </w:r>
            <w:r w:rsidRPr="007E2B27">
              <w:t xml:space="preserve">него общего </w:t>
            </w:r>
            <w:r w:rsidRPr="007E2B27">
              <w:lastRenderedPageBreak/>
              <w:t>образования;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 школьн</w:t>
            </w:r>
            <w:r w:rsidRPr="007E2B27">
              <w:t>о</w:t>
            </w:r>
            <w:r w:rsidRPr="007E2B27">
              <w:t>го возра</w:t>
            </w:r>
            <w:r w:rsidRPr="007E2B27">
              <w:t>с</w:t>
            </w:r>
            <w:r w:rsidRPr="007E2B27">
              <w:t>та, чел</w:t>
            </w:r>
            <w:r w:rsidRPr="007E2B27">
              <w:t>о</w:t>
            </w:r>
            <w:r w:rsidRPr="007E2B27"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школьного во</w:t>
            </w:r>
            <w:r w:rsidRPr="007E2B27">
              <w:t>з</w:t>
            </w:r>
            <w:r w:rsidRPr="007E2B27">
              <w:t>раста  в районе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вып</w:t>
            </w:r>
            <w:r w:rsidRPr="007E2B27">
              <w:t>у</w:t>
            </w:r>
            <w:r w:rsidRPr="007E2B27">
              <w:t>скников –инвалидов 9 и 11 классов  профорие</w:t>
            </w:r>
            <w:r w:rsidRPr="007E2B27">
              <w:t>н</w:t>
            </w:r>
            <w:r w:rsidRPr="007E2B27">
              <w:t>тацией , в общей чи</w:t>
            </w:r>
            <w:r w:rsidRPr="007E2B27">
              <w:t>с</w:t>
            </w:r>
            <w:r w:rsidRPr="007E2B27">
              <w:t>ленности выпускников-инвалидов  такого во</w:t>
            </w:r>
            <w:r w:rsidRPr="007E2B27">
              <w:t>з</w:t>
            </w:r>
            <w:r w:rsidRPr="007E2B27">
              <w:t>раста.  Определяется как  отношение количества выпускников –инвалидов 9 и 11 кла</w:t>
            </w:r>
            <w:r w:rsidRPr="007E2B27">
              <w:t>с</w:t>
            </w:r>
            <w:r w:rsidRPr="007E2B27">
              <w:lastRenderedPageBreak/>
              <w:t>сов, охваченных  про</w:t>
            </w:r>
            <w:r w:rsidRPr="007E2B27">
              <w:t>ф</w:t>
            </w:r>
            <w:r w:rsidRPr="007E2B27">
              <w:t>ориентацией , в общей численности выпускн</w:t>
            </w:r>
            <w:r w:rsidRPr="007E2B27">
              <w:t>и</w:t>
            </w:r>
            <w:r w:rsidRPr="007E2B27">
              <w:t>ков-инвалидов  такого возраста.  Показатель в  целом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выпускников –инвалидов 9 и 11 классов, о</w:t>
            </w:r>
            <w:r w:rsidRPr="007E2B27">
              <w:t>х</w:t>
            </w:r>
            <w:r w:rsidRPr="007E2B27">
              <w:t>ваченных  профориент</w:t>
            </w:r>
            <w:r w:rsidRPr="007E2B27">
              <w:t>а</w:t>
            </w:r>
            <w:r w:rsidRPr="007E2B27">
              <w:t>цией;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ков-инвал</w:t>
            </w:r>
            <w:r w:rsidRPr="007E2B27">
              <w:t>и</w:t>
            </w:r>
            <w:r w:rsidRPr="007E2B27"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вып</w:t>
            </w:r>
            <w:r w:rsidRPr="007E2B27">
              <w:t>у</w:t>
            </w:r>
            <w:r w:rsidRPr="007E2B27">
              <w:t>скников инв</w:t>
            </w:r>
            <w:r w:rsidRPr="007E2B27">
              <w:t>а</w:t>
            </w:r>
            <w:r w:rsidRPr="007E2B27"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дополнительное обр</w:t>
            </w:r>
            <w:r w:rsidRPr="007E2B27">
              <w:t>а</w:t>
            </w:r>
            <w:r w:rsidRPr="007E2B27">
              <w:t>зование, в общей чи</w:t>
            </w:r>
            <w:r w:rsidRPr="007E2B27">
              <w:t>с</w:t>
            </w:r>
            <w:r w:rsidRPr="007E2B27">
              <w:t>ленности детей - инв</w:t>
            </w:r>
            <w:r w:rsidRPr="007E2B27">
              <w:t>а</w:t>
            </w:r>
            <w:r w:rsidRPr="007E2B27"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детей-инвалидов дополн</w:t>
            </w:r>
            <w:r w:rsidRPr="007E2B27">
              <w:t>и</w:t>
            </w:r>
            <w:r w:rsidRPr="007E2B27">
              <w:t xml:space="preserve">тельным образованием, в общей численности детей-инвалидов  такого возраста.  Определяется как  отношение детей-инвалидов, получающих </w:t>
            </w:r>
            <w:r w:rsidRPr="007E2B27">
              <w:lastRenderedPageBreak/>
              <w:t>дополнительное обр</w:t>
            </w:r>
            <w:r w:rsidRPr="007E2B27">
              <w:t>а</w:t>
            </w:r>
            <w:r w:rsidRPr="007E2B27">
              <w:t>зование, к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 Показатель в  ц</w:t>
            </w:r>
            <w:r w:rsidRPr="007E2B27">
              <w:t>е</w:t>
            </w:r>
            <w:r w:rsidRPr="007E2B27">
              <w:t>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 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</w:t>
            </w:r>
            <w:r w:rsidRPr="007E2B27">
              <w:t>л</w:t>
            </w:r>
            <w:r w:rsidRPr="007E2B27">
              <w:t>нительное образование, в общей численности детей - инвалидов так</w:t>
            </w:r>
            <w:r w:rsidRPr="007E2B27">
              <w:t>о</w:t>
            </w:r>
            <w:r w:rsidRPr="007E2B27">
              <w:lastRenderedPageBreak/>
              <w:t>го возраста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численность детей-инвалидов, п</w:t>
            </w:r>
            <w:r w:rsidRPr="007E2B27">
              <w:t>о</w:t>
            </w:r>
            <w:r w:rsidRPr="007E2B27">
              <w:t>лучающих д</w:t>
            </w:r>
            <w:r w:rsidRPr="007E2B27">
              <w:t>о</w:t>
            </w:r>
            <w:r w:rsidRPr="007E2B27">
              <w:t>полнительное образование;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п</w:t>
            </w:r>
            <w:r w:rsidRPr="007E2B27">
              <w:t>о</w:t>
            </w:r>
            <w:r w:rsidRPr="007E2B27">
              <w:t>лучающих дополн</w:t>
            </w:r>
            <w:r w:rsidRPr="007E2B27">
              <w:t>и</w:t>
            </w:r>
            <w:r w:rsidRPr="007E2B27">
              <w:t>тельное образ</w:t>
            </w:r>
            <w:r w:rsidRPr="007E2B27">
              <w:t>о</w:t>
            </w:r>
            <w:r w:rsidRPr="007E2B27">
              <w:lastRenderedPageBreak/>
              <w:t>вание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lastRenderedPageBreak/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т</w:t>
            </w:r>
            <w:r w:rsidRPr="007E2B27">
              <w:t>а</w:t>
            </w:r>
            <w:r w:rsidRPr="007E2B27"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осуществляющих образовательную де</w:t>
            </w:r>
            <w:r w:rsidRPr="007E2B27">
              <w:t>я</w:t>
            </w:r>
            <w:r w:rsidRPr="007E2B27">
              <w:t>тельность по адапт</w:t>
            </w:r>
            <w:r w:rsidRPr="007E2B27">
              <w:t>и</w:t>
            </w:r>
            <w:r w:rsidRPr="007E2B27">
              <w:t>рованным основным общеобразовательным программам, в которых внедрена система м</w:t>
            </w:r>
            <w:r w:rsidRPr="007E2B27">
              <w:t>о</w:t>
            </w:r>
            <w:r w:rsidRPr="007E2B27">
              <w:t>ниторинга здоровья обучающихся на осн</w:t>
            </w:r>
            <w:r w:rsidRPr="007E2B27">
              <w:t>о</w:t>
            </w:r>
            <w:r w:rsidRPr="007E2B27">
              <w:t>ве отечественной те</w:t>
            </w:r>
            <w:r w:rsidRPr="007E2B27">
              <w:t>х</w:t>
            </w:r>
            <w:r w:rsidRPr="007E2B27">
              <w:t>нологической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</w:t>
            </w:r>
            <w:r w:rsidRPr="007E2B27">
              <w:t>у</w:t>
            </w:r>
            <w:r w:rsidRPr="007E2B27">
              <w:t>ществляющих образовател</w:t>
            </w:r>
            <w:r w:rsidRPr="007E2B27">
              <w:t>ь</w:t>
            </w:r>
            <w:r w:rsidRPr="007E2B27">
              <w:t>ную деятел</w:t>
            </w:r>
            <w:r w:rsidRPr="007E2B27">
              <w:t>ь</w:t>
            </w:r>
            <w:r w:rsidRPr="007E2B27">
              <w:t>ность по ада</w:t>
            </w:r>
            <w:r w:rsidRPr="007E2B27">
              <w:t>п</w:t>
            </w:r>
            <w:r w:rsidRPr="007E2B27">
              <w:t>тированным основным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граммам, в к</w:t>
            </w:r>
            <w:r w:rsidRPr="007E2B27">
              <w:t>о</w:t>
            </w:r>
            <w:r w:rsidRPr="007E2B27">
              <w:t>торых внедрена система мон</w:t>
            </w:r>
            <w:r w:rsidRPr="007E2B27">
              <w:t>и</w:t>
            </w:r>
            <w:r w:rsidRPr="007E2B27">
              <w:t>торинга здор</w:t>
            </w:r>
            <w:r w:rsidRPr="007E2B27">
              <w:t>о</w:t>
            </w:r>
            <w:r w:rsidRPr="007E2B27">
              <w:t>вья обуча</w:t>
            </w:r>
            <w:r w:rsidRPr="007E2B27">
              <w:t>ю</w:t>
            </w:r>
            <w:r w:rsidRPr="007E2B27">
              <w:t>щихся на осн</w:t>
            </w:r>
            <w:r w:rsidRPr="007E2B27">
              <w:t>о</w:t>
            </w:r>
            <w:r w:rsidRPr="007E2B27">
              <w:t>ве отечестве</w:t>
            </w:r>
            <w:r w:rsidRPr="007E2B27">
              <w:t>н</w:t>
            </w:r>
            <w:r w:rsidRPr="007E2B27">
              <w:t>ной технолог</w:t>
            </w:r>
            <w:r w:rsidRPr="007E2B27">
              <w:t>и</w:t>
            </w:r>
            <w:r w:rsidRPr="007E2B27">
              <w:t>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Удельный вес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орг</w:t>
            </w:r>
            <w:r w:rsidRPr="007E2B27">
              <w:t>а</w:t>
            </w:r>
            <w:r w:rsidRPr="007E2B27">
              <w:t>низаций в возрасте до 35 лет в общей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у</w:t>
            </w:r>
            <w:r w:rsidRPr="007E2B27">
              <w:t>ч</w:t>
            </w:r>
            <w:r w:rsidRPr="007E2B27"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обеспеченн</w:t>
            </w:r>
            <w:r w:rsidRPr="007E2B27">
              <w:t>о</w:t>
            </w:r>
            <w:r w:rsidRPr="007E2B27">
              <w:t>сти общеобразовател</w:t>
            </w:r>
            <w:r w:rsidRPr="007E2B27">
              <w:t>ь</w:t>
            </w:r>
            <w:r w:rsidRPr="007E2B27">
              <w:t>ных учреждений педаг</w:t>
            </w:r>
            <w:r w:rsidRPr="007E2B27">
              <w:t>о</w:t>
            </w:r>
            <w:r w:rsidRPr="007E2B27"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Удельный вес чи</w:t>
            </w:r>
            <w:r w:rsidRPr="007E2B27">
              <w:t>с</w:t>
            </w:r>
            <w:r w:rsidRPr="007E2B27">
              <w:t>ленности учителей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 в возрасте до 35 лет в общей числе</w:t>
            </w:r>
            <w:r w:rsidRPr="007E2B27">
              <w:t>н</w:t>
            </w:r>
            <w:r w:rsidRPr="007E2B27">
              <w:t>ности учителей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А-численность учителей в во</w:t>
            </w:r>
            <w:r w:rsidRPr="007E2B27">
              <w:t>з</w:t>
            </w:r>
            <w:r w:rsidRPr="007E2B27">
              <w:t>расте до 35 лет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В-общая чи</w:t>
            </w:r>
            <w:r w:rsidRPr="007E2B27">
              <w:t>с</w:t>
            </w:r>
            <w:r w:rsidRPr="007E2B27">
              <w:t>ленность уч</w:t>
            </w:r>
            <w:r w:rsidRPr="007E2B27">
              <w:t>и</w:t>
            </w:r>
            <w:r w:rsidRPr="007E2B27">
              <w:t>телей общео</w:t>
            </w:r>
            <w:r w:rsidRPr="007E2B27">
              <w:t>б</w:t>
            </w:r>
            <w:r w:rsidRPr="007E2B27"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 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дений, не сдавших единый государстве</w:t>
            </w:r>
            <w:r w:rsidRPr="007E2B27">
              <w:t>н</w:t>
            </w:r>
            <w:r w:rsidRPr="007E2B27">
              <w:t>ный экзамен по ру</w:t>
            </w:r>
            <w:r w:rsidRPr="007E2B27">
              <w:t>с</w:t>
            </w:r>
            <w:r w:rsidRPr="007E2B27">
              <w:t>скому языку и матем</w:t>
            </w:r>
            <w:r w:rsidRPr="007E2B27">
              <w:t>а</w:t>
            </w:r>
            <w:r w:rsidRPr="007E2B27">
              <w:t>тике, в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качества ре</w:t>
            </w:r>
            <w:r w:rsidRPr="007E2B27">
              <w:t>а</w:t>
            </w:r>
            <w:r w:rsidRPr="007E2B27">
              <w:t>лизации общеобразов</w:t>
            </w:r>
            <w:r w:rsidRPr="007E2B27">
              <w:t>а</w:t>
            </w:r>
            <w:r w:rsidRPr="007E2B27">
              <w:t>тельных программ,  п</w:t>
            </w:r>
            <w:r w:rsidRPr="007E2B27">
              <w:t>о</w:t>
            </w:r>
            <w:r w:rsidRPr="007E2B27">
              <w:t>зволяет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улу</w:t>
            </w:r>
            <w:r w:rsidRPr="007E2B27">
              <w:t>ч</w:t>
            </w:r>
            <w:r w:rsidRPr="007E2B27">
              <w:t>шение качества образ</w:t>
            </w:r>
            <w:r w:rsidRPr="007E2B27">
              <w:t>о</w:t>
            </w:r>
            <w:r w:rsidRPr="007E2B27">
              <w:t>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в</w:t>
            </w:r>
            <w:r w:rsidRPr="007E2B27">
              <w:t>ы</w:t>
            </w:r>
            <w:r w:rsidRPr="007E2B27">
              <w:t>пускников муниципал</w:t>
            </w:r>
            <w:r w:rsidRPr="007E2B27">
              <w:t>ь</w:t>
            </w:r>
            <w:r w:rsidRPr="007E2B27">
              <w:t>ных общеобразовател</w:t>
            </w:r>
            <w:r w:rsidRPr="007E2B27">
              <w:t>ь</w:t>
            </w:r>
            <w:r w:rsidRPr="007E2B27">
              <w:t>ных учреждений, не сдавших единый гос</w:t>
            </w:r>
            <w:r w:rsidRPr="007E2B27">
              <w:t>у</w:t>
            </w:r>
            <w:r w:rsidRPr="007E2B27">
              <w:lastRenderedPageBreak/>
              <w:t>дарственный экзамен по русскому языку и мат</w:t>
            </w:r>
            <w:r w:rsidRPr="007E2B27">
              <w:t>е</w:t>
            </w:r>
            <w:r w:rsidRPr="007E2B27">
              <w:t>матике, к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общеобр</w:t>
            </w:r>
            <w:r w:rsidRPr="007E2B27">
              <w:t>а</w:t>
            </w:r>
            <w:r w:rsidRPr="007E2B27">
              <w:t>зовательных учрежд</w:t>
            </w:r>
            <w:r w:rsidRPr="007E2B27">
              <w:t>е</w:t>
            </w:r>
            <w:r w:rsidRPr="007E2B27">
              <w:t>ний.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  муниципальных общ</w:t>
            </w:r>
            <w:r w:rsidRPr="007E2B27">
              <w:t>е</w:t>
            </w:r>
            <w:r w:rsidRPr="007E2B27">
              <w:t>образовательных учр</w:t>
            </w:r>
            <w:r w:rsidRPr="007E2B27">
              <w:t>е</w:t>
            </w:r>
            <w:r w:rsidRPr="007E2B27">
              <w:t>ждений, не сдавших единый государстве</w:t>
            </w:r>
            <w:r w:rsidRPr="007E2B27">
              <w:t>н</w:t>
            </w:r>
            <w:r w:rsidRPr="007E2B27">
              <w:t>ный экзамен по русск</w:t>
            </w:r>
            <w:r w:rsidRPr="007E2B27">
              <w:t>о</w:t>
            </w:r>
            <w:r w:rsidRPr="007E2B27">
              <w:t>му языку и математике, в общей численности выпускников муниц</w:t>
            </w:r>
            <w:r w:rsidRPr="007E2B27">
              <w:t>и</w:t>
            </w:r>
            <w:r w:rsidRPr="007E2B27">
              <w:t>пальных общеобразов</w:t>
            </w:r>
            <w:r w:rsidRPr="007E2B27">
              <w:t>а</w:t>
            </w:r>
            <w:r w:rsidRPr="007E2B27">
              <w:t>тельных учреждений</w:t>
            </w:r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br/>
              <w:t>А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не сдавших ед</w:t>
            </w:r>
            <w:r w:rsidRPr="007E2B27">
              <w:t>и</w:t>
            </w:r>
            <w:r w:rsidRPr="007E2B27">
              <w:t>ный государс</w:t>
            </w:r>
            <w:r w:rsidRPr="007E2B27">
              <w:t>т</w:t>
            </w:r>
            <w:r w:rsidRPr="007E2B27">
              <w:t>венный экз</w:t>
            </w:r>
            <w:r w:rsidRPr="007E2B27">
              <w:t>а</w:t>
            </w:r>
            <w:r w:rsidRPr="007E2B27">
              <w:t>мен по русск</w:t>
            </w:r>
            <w:r w:rsidRPr="007E2B27">
              <w:t>о</w:t>
            </w:r>
            <w:r w:rsidRPr="007E2B27">
              <w:t>му языку и м</w:t>
            </w:r>
            <w:r w:rsidRPr="007E2B27">
              <w:t>а</w:t>
            </w:r>
            <w:r w:rsidRPr="007E2B27">
              <w:t>тематике;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об</w:t>
            </w:r>
            <w:r w:rsidRPr="007E2B27">
              <w:t>у</w:t>
            </w:r>
            <w:r w:rsidRPr="007E2B27"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школьников,  обуча</w:t>
            </w:r>
            <w:r w:rsidRPr="007E2B27">
              <w:t>ю</w:t>
            </w:r>
            <w:r w:rsidRPr="007E2B27">
              <w:t>щихся по ФГОС.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школьников, обучающихся по ФГОС, в общей численности школьников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школьников,  обучающихся по ФГОС.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Выполнение муниц</w:t>
            </w:r>
            <w:r w:rsidRPr="007E2B27">
              <w:t>и</w:t>
            </w:r>
            <w:r w:rsidRPr="007E2B27">
              <w:t>пального задания на оказание муниципал</w:t>
            </w:r>
            <w:r w:rsidRPr="007E2B27">
              <w:t>ь</w:t>
            </w:r>
            <w:r w:rsidRPr="007E2B27">
              <w:t>ных услуг и выполн</w:t>
            </w:r>
            <w:r w:rsidRPr="007E2B27">
              <w:t>е</w:t>
            </w:r>
            <w:r w:rsidRPr="007E2B27">
              <w:t>ние работ муниц</w:t>
            </w:r>
            <w:r w:rsidRPr="007E2B27">
              <w:t>и</w:t>
            </w:r>
            <w:r w:rsidRPr="007E2B27">
              <w:t>пальными образов</w:t>
            </w:r>
            <w:r w:rsidRPr="007E2B27">
              <w:t>а</w:t>
            </w:r>
            <w:r w:rsidRPr="007E2B27">
              <w:t>тельными учрежд</w:t>
            </w:r>
            <w:r w:rsidRPr="007E2B27">
              <w:t>е</w:t>
            </w:r>
            <w:r w:rsidRPr="007E2B27">
              <w:t>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степень выполнения образовательными у</w:t>
            </w:r>
            <w:r w:rsidRPr="007E2B27">
              <w:t>ч</w:t>
            </w:r>
            <w:r w:rsidRPr="007E2B27">
              <w:t>реждениями муниц</w:t>
            </w:r>
            <w:r w:rsidRPr="007E2B27">
              <w:t>и</w:t>
            </w:r>
            <w:r w:rsidRPr="007E2B27"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выполнения муниципального зад</w:t>
            </w:r>
            <w:r w:rsidRPr="007E2B27">
              <w:t>а</w:t>
            </w:r>
            <w:r w:rsidRPr="007E2B27"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</w:t>
            </w:r>
            <w:r w:rsidRPr="007E2B27">
              <w:t>ы</w:t>
            </w:r>
            <w:r w:rsidRPr="007E2B27">
              <w:t>полнения м</w:t>
            </w:r>
            <w:r w:rsidRPr="007E2B27">
              <w:t>у</w:t>
            </w:r>
            <w:r w:rsidRPr="007E2B27"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Отношение объема просроченной кред</w:t>
            </w:r>
            <w:r w:rsidRPr="007E2B27">
              <w:t>и</w:t>
            </w:r>
            <w:r w:rsidRPr="007E2B27">
              <w:t>торской задолженн</w:t>
            </w:r>
            <w:r w:rsidRPr="007E2B27">
              <w:t>о</w:t>
            </w:r>
            <w:r w:rsidRPr="007E2B27">
              <w:t>сти консолидированн</w:t>
            </w:r>
            <w:r w:rsidRPr="007E2B27">
              <w:t>о</w:t>
            </w:r>
            <w:r w:rsidRPr="007E2B27">
              <w:t>го бюджета муниц</w:t>
            </w:r>
            <w:r w:rsidRPr="007E2B27">
              <w:t>и</w:t>
            </w:r>
            <w:r w:rsidRPr="007E2B27">
              <w:t>пального района по заработной плате и начислениям на в</w:t>
            </w:r>
            <w:r w:rsidRPr="007E2B27">
              <w:t>ы</w:t>
            </w:r>
            <w:r w:rsidRPr="007E2B27">
              <w:t>платы по оплате труда работникам муниц</w:t>
            </w:r>
            <w:r w:rsidRPr="007E2B27">
              <w:t>и</w:t>
            </w:r>
            <w:r w:rsidRPr="007E2B27"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сумму просроченной кредиторской задо</w:t>
            </w:r>
            <w:r w:rsidRPr="007E2B27">
              <w:t>л</w:t>
            </w:r>
            <w:r w:rsidRPr="007E2B27">
              <w:t>женности консолидир</w:t>
            </w:r>
            <w:r w:rsidRPr="007E2B27">
              <w:t>о</w:t>
            </w:r>
            <w:r w:rsidRPr="007E2B27">
              <w:t>ванного бюджета мун</w:t>
            </w:r>
            <w:r w:rsidRPr="007E2B27">
              <w:t>и</w:t>
            </w:r>
            <w:r w:rsidRPr="007E2B27">
              <w:t>ципального района по заработной плате и н</w:t>
            </w:r>
            <w:r w:rsidRPr="007E2B27">
              <w:t>а</w:t>
            </w:r>
            <w:r w:rsidRPr="007E2B27">
              <w:t>числениям на оплату труда работникам мун</w:t>
            </w:r>
            <w:r w:rsidRPr="007E2B27">
              <w:t>и</w:t>
            </w:r>
            <w:r w:rsidRPr="007E2B27">
              <w:t>ципальных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Отношение объема просроченной кред</w:t>
            </w:r>
            <w:r w:rsidRPr="007E2B27">
              <w:t>и</w:t>
            </w:r>
            <w:r w:rsidRPr="007E2B27">
              <w:t>торской задолженности консолидированного бюджета муниципальн</w:t>
            </w:r>
            <w:r w:rsidRPr="007E2B27">
              <w:t>о</w:t>
            </w:r>
            <w:r w:rsidRPr="007E2B27">
              <w:t>го района по заработной плате и начислениям на выплаты по оплате труда работникам муниц</w:t>
            </w:r>
            <w:r w:rsidRPr="007E2B27">
              <w:t>и</w:t>
            </w:r>
            <w:r w:rsidRPr="007E2B27">
              <w:t>пальных учреждений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объем пр</w:t>
            </w:r>
            <w:r w:rsidRPr="007E2B27">
              <w:t>о</w:t>
            </w:r>
            <w:r w:rsidRPr="007E2B27">
              <w:t>сроченной кр</w:t>
            </w:r>
            <w:r w:rsidRPr="007E2B27">
              <w:t>е</w:t>
            </w:r>
            <w:r w:rsidRPr="007E2B27">
              <w:t>диторской з</w:t>
            </w:r>
            <w:r w:rsidRPr="007E2B27">
              <w:t>а</w:t>
            </w:r>
            <w:r w:rsidRPr="007E2B27">
              <w:t>долженности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Сумма начи</w:t>
            </w:r>
            <w:r w:rsidRPr="007E2B27">
              <w:t>с</w:t>
            </w:r>
            <w:r w:rsidRPr="007E2B27">
              <w:t>ленной зарабо</w:t>
            </w:r>
            <w:r w:rsidRPr="007E2B27">
              <w:t>т</w:t>
            </w:r>
            <w:r w:rsidRPr="007E2B27">
              <w:t>ной пл</w:t>
            </w:r>
            <w:r w:rsidRPr="007E2B27">
              <w:t>а</w:t>
            </w:r>
            <w:r w:rsidRPr="007E2B27">
              <w:t>ты и н</w:t>
            </w:r>
            <w:r w:rsidRPr="007E2B27">
              <w:t>а</w:t>
            </w:r>
            <w:r w:rsidRPr="007E2B27">
              <w:t>числений на выпл</w:t>
            </w:r>
            <w:r w:rsidRPr="007E2B27">
              <w:t>а</w:t>
            </w:r>
            <w:r w:rsidRPr="007E2B27">
              <w:t>ты по о</w:t>
            </w:r>
            <w:r w:rsidRPr="007E2B27">
              <w:t>п</w:t>
            </w:r>
            <w:r w:rsidRPr="007E2B27">
              <w:t>лате тр</w:t>
            </w:r>
            <w:r w:rsidRPr="007E2B27">
              <w:t>у</w:t>
            </w:r>
            <w:r w:rsidRPr="007E2B27">
              <w:t>да, сумма проср</w:t>
            </w:r>
            <w:r w:rsidRPr="007E2B27">
              <w:t>о</w:t>
            </w:r>
            <w:r w:rsidRPr="007E2B27">
              <w:t>ченной кред</w:t>
            </w:r>
            <w:r w:rsidRPr="007E2B27">
              <w:t>и</w:t>
            </w:r>
            <w:r w:rsidRPr="007E2B27">
              <w:t>торской задо</w:t>
            </w:r>
            <w:r w:rsidRPr="007E2B27">
              <w:t>л</w:t>
            </w:r>
            <w:r w:rsidRPr="007E2B27">
              <w:t>женности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сумма н</w:t>
            </w:r>
            <w:r w:rsidRPr="007E2B27">
              <w:t>а</w:t>
            </w:r>
            <w:r w:rsidRPr="007E2B27">
              <w:t>численной з</w:t>
            </w:r>
            <w:r w:rsidRPr="007E2B27">
              <w:t>а</w:t>
            </w:r>
            <w:r w:rsidRPr="007E2B27"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обуча</w:t>
            </w:r>
            <w:r w:rsidRPr="007E2B27">
              <w:t>ю</w:t>
            </w:r>
            <w:r w:rsidRPr="007E2B27">
              <w:t>щихся, осуществля</w:t>
            </w:r>
            <w:r w:rsidRPr="007E2B27">
              <w:t>ю</w:t>
            </w:r>
            <w:r w:rsidRPr="007E2B27">
              <w:t>щие программы спо</w:t>
            </w:r>
            <w:r w:rsidRPr="007E2B27">
              <w:t>р</w:t>
            </w:r>
            <w:r w:rsidRPr="007E2B27"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 обуча</w:t>
            </w:r>
            <w:r w:rsidRPr="007E2B27">
              <w:t>ю</w:t>
            </w:r>
            <w:r w:rsidRPr="007E2B27"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об</w:t>
            </w:r>
            <w:r w:rsidRPr="007E2B27">
              <w:t>у</w:t>
            </w:r>
            <w:r w:rsidRPr="007E2B27"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А – численность обучающихся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детей, охваче</w:t>
            </w:r>
            <w:r w:rsidRPr="007E2B27">
              <w:t>н</w:t>
            </w:r>
            <w:r w:rsidRPr="007E2B27">
              <w:t>ных образовательными программами допо</w:t>
            </w:r>
            <w:r w:rsidRPr="007E2B27">
              <w:t>л</w:t>
            </w:r>
            <w:r w:rsidRPr="007E2B27">
              <w:t>нительного образов</w:t>
            </w:r>
            <w:r w:rsidRPr="007E2B27">
              <w:t>а</w:t>
            </w:r>
            <w:r w:rsidRPr="007E2B27">
              <w:t>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детей, охваче</w:t>
            </w:r>
            <w:r w:rsidRPr="007E2B27">
              <w:t>н</w:t>
            </w:r>
            <w:r w:rsidRPr="007E2B27">
              <w:t>ных образов</w:t>
            </w:r>
            <w:r w:rsidRPr="007E2B27">
              <w:t>а</w:t>
            </w:r>
            <w:r w:rsidRPr="007E2B27">
              <w:t>тельными пр</w:t>
            </w:r>
            <w:r w:rsidRPr="007E2B27">
              <w:t>о</w:t>
            </w:r>
            <w:r w:rsidRPr="007E2B27">
              <w:t>граммами д</w:t>
            </w:r>
            <w:r w:rsidRPr="007E2B27">
              <w:t>о</w:t>
            </w:r>
            <w:r w:rsidRPr="007E2B27">
              <w:t>полнительного образования детей, в общей численности детей и мол</w:t>
            </w:r>
            <w:r w:rsidRPr="007E2B27">
              <w:t>о</w:t>
            </w:r>
            <w:r w:rsidRPr="007E2B27">
              <w:lastRenderedPageBreak/>
              <w:t>дежи в возра</w:t>
            </w:r>
            <w:r w:rsidRPr="007E2B27">
              <w:t>с</w:t>
            </w:r>
            <w:r w:rsidRPr="007E2B27"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общеобразовательных организаций, в кот</w:t>
            </w:r>
            <w:r w:rsidRPr="007E2B27">
              <w:t>о</w:t>
            </w:r>
            <w:r w:rsidRPr="007E2B27">
              <w:t>рых выполнены мер</w:t>
            </w:r>
            <w:r w:rsidRPr="007E2B27">
              <w:t>о</w:t>
            </w:r>
            <w:r w:rsidRPr="007E2B27">
              <w:t>приятия по благоус</w:t>
            </w:r>
            <w:r w:rsidRPr="007E2B27">
              <w:t>т</w:t>
            </w:r>
            <w:r w:rsidRPr="007E2B27"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зданий общеобразовательных организаций,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в которых выполнены м</w:t>
            </w:r>
            <w:r w:rsidRPr="007E2B27">
              <w:t>е</w:t>
            </w:r>
            <w:r w:rsidRPr="007E2B27">
              <w:t>роприятия по благоустройс</w:t>
            </w:r>
            <w:r w:rsidRPr="007E2B27">
              <w:t>т</w:t>
            </w:r>
            <w:r w:rsidRPr="007E2B27"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E2B27">
              <w:t>е</w:t>
            </w:r>
            <w:r w:rsidRPr="007E2B27">
              <w:t>стных бюджетов по дополнительным о</w:t>
            </w:r>
            <w:r w:rsidRPr="007E2B27">
              <w:t>б</w:t>
            </w:r>
            <w:r w:rsidRPr="007E2B27"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</w:t>
            </w:r>
            <w:r w:rsidRPr="007E2B27">
              <w:t>с</w:t>
            </w:r>
            <w:r w:rsidRPr="007E2B27">
              <w:t>те от 5 до 18 лет, обуча</w:t>
            </w:r>
            <w:r w:rsidRPr="007E2B27">
              <w:t>ю</w:t>
            </w:r>
            <w:r w:rsidRPr="007E2B27">
              <w:t>щихся за счет средств бюдж</w:t>
            </w:r>
            <w:r w:rsidRPr="007E2B27">
              <w:t>е</w:t>
            </w:r>
            <w:r w:rsidRPr="007E2B27">
              <w:t>тов субъектов Российской Ф</w:t>
            </w:r>
            <w:r w:rsidRPr="007E2B27">
              <w:t>е</w:t>
            </w:r>
            <w:r w:rsidRPr="007E2B27">
              <w:t>дерации и (или) местных бю</w:t>
            </w:r>
            <w:r w:rsidRPr="007E2B27">
              <w:t>д</w:t>
            </w:r>
            <w:r w:rsidRPr="007E2B27">
              <w:t>жетов по д</w:t>
            </w:r>
            <w:r w:rsidRPr="007E2B27">
              <w:t>о</w:t>
            </w:r>
            <w:r w:rsidRPr="007E2B27">
              <w:t xml:space="preserve">полнительным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 на б</w:t>
            </w:r>
            <w:r w:rsidRPr="007E2B27">
              <w:t>а</w:t>
            </w:r>
            <w:r w:rsidRPr="007E2B27"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отдельных групп сотрудников, проше</w:t>
            </w:r>
            <w:r w:rsidRPr="007E2B27">
              <w:t>д</w:t>
            </w:r>
            <w:r w:rsidRPr="007E2B27">
              <w:t>ших переподготовку (повышение квалиф</w:t>
            </w:r>
            <w:r w:rsidRPr="007E2B27">
              <w:t>и</w:t>
            </w:r>
            <w:r w:rsidRPr="007E2B27"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педагогические р</w:t>
            </w:r>
            <w:r w:rsidRPr="007E2B27">
              <w:t>а</w:t>
            </w:r>
            <w:r w:rsidRPr="007E2B27">
              <w:t>ботники, в том числе наставники без педаг</w:t>
            </w:r>
            <w:r w:rsidRPr="007E2B27">
              <w:t>о</w:t>
            </w:r>
            <w:r w:rsidRPr="007E2B27"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ников, в том числе наста</w:t>
            </w:r>
            <w:r w:rsidRPr="007E2B27">
              <w:t>в</w:t>
            </w:r>
            <w:r w:rsidRPr="007E2B27">
              <w:t>ники без пед</w:t>
            </w:r>
            <w:r w:rsidRPr="007E2B27">
              <w:t>а</w:t>
            </w:r>
            <w:r w:rsidRPr="007E2B27">
              <w:t>гогического о</w:t>
            </w:r>
            <w:r w:rsidRPr="007E2B27">
              <w:t>б</w:t>
            </w:r>
            <w:r w:rsidRPr="007E2B27">
              <w:t>разования прошедших п</w:t>
            </w:r>
            <w:r w:rsidRPr="007E2B27">
              <w:t>е</w:t>
            </w:r>
            <w:r w:rsidRPr="007E2B27">
              <w:t>реподготовку (повышение квалификации)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</w:t>
            </w:r>
            <w:r w:rsidRPr="007E2B27">
              <w:t>е</w:t>
            </w:r>
            <w:r w:rsidRPr="007E2B27">
              <w:t>дагогич</w:t>
            </w:r>
            <w:r w:rsidRPr="007E2B27">
              <w:t>е</w:t>
            </w:r>
            <w:r w:rsidRPr="007E2B27">
              <w:t>ских р</w:t>
            </w:r>
            <w:r w:rsidRPr="007E2B27">
              <w:t>а</w:t>
            </w:r>
            <w:r w:rsidRPr="007E2B27"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lastRenderedPageBreak/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lastRenderedPageBreak/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Доля руковод</w:t>
            </w:r>
            <w:r w:rsidRPr="007E2B27">
              <w:t>и</w:t>
            </w:r>
            <w:r w:rsidRPr="007E2B27">
              <w:t>телей проше</w:t>
            </w:r>
            <w:r w:rsidRPr="007E2B27">
              <w:t>д</w:t>
            </w:r>
            <w:r w:rsidRPr="007E2B27">
              <w:t>ших переподг</w:t>
            </w:r>
            <w:r w:rsidRPr="007E2B27">
              <w:t>о</w:t>
            </w:r>
            <w:r w:rsidRPr="007E2B27">
              <w:t>товку (повыш</w:t>
            </w:r>
            <w:r w:rsidRPr="007E2B27">
              <w:t>е</w:t>
            </w:r>
            <w:r w:rsidRPr="007E2B27">
              <w:t>ние квалифик</w:t>
            </w:r>
            <w:r w:rsidRPr="007E2B27">
              <w:t>а</w:t>
            </w:r>
            <w:r w:rsidRPr="007E2B27">
              <w:lastRenderedPageBreak/>
              <w:t>ции) по пр</w:t>
            </w:r>
            <w:r w:rsidRPr="007E2B27">
              <w:t>о</w:t>
            </w:r>
            <w:r w:rsidRPr="007E2B27">
              <w:t>граммам (ку</w:t>
            </w:r>
            <w:r w:rsidRPr="007E2B27">
              <w:t>р</w:t>
            </w:r>
            <w:r w:rsidRPr="007E2B27"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</w:t>
            </w:r>
            <w:r w:rsidRPr="007E2B27">
              <w:t>у</w:t>
            </w:r>
            <w:r w:rsidRPr="007E2B27">
              <w:t>ковод</w:t>
            </w:r>
            <w:r w:rsidRPr="007E2B27">
              <w:t>и</w:t>
            </w:r>
            <w:r w:rsidRPr="007E2B27"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привлекаемые сп</w:t>
            </w:r>
            <w:r w:rsidRPr="007E2B27">
              <w:t>е</w:t>
            </w:r>
            <w:r w:rsidRPr="007E2B27">
              <w:t>циалисты, в том числе из предприятий реал</w:t>
            </w:r>
            <w:r w:rsidRPr="007E2B27">
              <w:t>ь</w:t>
            </w:r>
            <w:r w:rsidRPr="007E2B27">
              <w:t>ного сектора эконом</w:t>
            </w:r>
            <w:r w:rsidRPr="007E2B27">
              <w:t>и</w:t>
            </w:r>
            <w:r w:rsidRPr="007E2B27"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</w:t>
            </w:r>
            <w:r w:rsidRPr="007E2B27">
              <w:t>е</w:t>
            </w:r>
            <w:r w:rsidRPr="007E2B27">
              <w:t>циалистов, в том числе из предприятий реального се</w:t>
            </w:r>
            <w:r w:rsidRPr="007E2B27">
              <w:t>к</w:t>
            </w:r>
            <w:r w:rsidRPr="007E2B27">
              <w:t>тора эконом</w:t>
            </w:r>
            <w:r w:rsidRPr="007E2B27">
              <w:t>и</w:t>
            </w:r>
            <w:r w:rsidRPr="007E2B27">
              <w:t>ки, образов</w:t>
            </w:r>
            <w:r w:rsidRPr="007E2B27">
              <w:t>а</w:t>
            </w:r>
            <w:r w:rsidRPr="007E2B27">
              <w:t>тельные воло</w:t>
            </w:r>
            <w:r w:rsidRPr="007E2B27">
              <w:t>н</w:t>
            </w:r>
            <w:r w:rsidRPr="007E2B27">
              <w:t>теры и др. пр</w:t>
            </w:r>
            <w:r w:rsidRPr="007E2B27">
              <w:t>о</w:t>
            </w:r>
            <w:r w:rsidRPr="007E2B27">
              <w:t>шедших пер</w:t>
            </w:r>
            <w:r w:rsidRPr="007E2B27">
              <w:t>е</w:t>
            </w:r>
            <w:r w:rsidRPr="007E2B27">
              <w:t>подготовку (п</w:t>
            </w:r>
            <w:r w:rsidRPr="007E2B27">
              <w:t>о</w:t>
            </w:r>
            <w:r w:rsidRPr="007E2B27">
              <w:t>вышение кв</w:t>
            </w:r>
            <w:r w:rsidRPr="007E2B27">
              <w:t>а</w:t>
            </w:r>
            <w:r w:rsidRPr="007E2B27">
              <w:t>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специ</w:t>
            </w:r>
            <w:r w:rsidRPr="007E2B27">
              <w:t>а</w:t>
            </w:r>
            <w:r w:rsidRPr="007E2B27">
              <w:t>листов, в том числе из пре</w:t>
            </w:r>
            <w:r w:rsidRPr="007E2B27">
              <w:t>д</w:t>
            </w:r>
            <w:r w:rsidRPr="007E2B27">
              <w:t>приятий реальн</w:t>
            </w:r>
            <w:r w:rsidRPr="007E2B27">
              <w:t>о</w:t>
            </w:r>
            <w:r w:rsidRPr="007E2B27">
              <w:t>го сект</w:t>
            </w:r>
            <w:r w:rsidRPr="007E2B27">
              <w:t>о</w:t>
            </w:r>
            <w:r w:rsidRPr="007E2B27">
              <w:t>ра эк</w:t>
            </w:r>
            <w:r w:rsidRPr="007E2B27">
              <w:t>о</w:t>
            </w:r>
            <w:r w:rsidRPr="007E2B27">
              <w:t>номики, образов</w:t>
            </w:r>
            <w:r w:rsidRPr="007E2B27">
              <w:t>а</w:t>
            </w:r>
            <w:r w:rsidRPr="007E2B27">
              <w:t>тельные волонт</w:t>
            </w:r>
            <w:r w:rsidRPr="007E2B27">
              <w:t>е</w:t>
            </w:r>
            <w:r w:rsidRPr="007E2B27">
              <w:t>ры и др. проше</w:t>
            </w:r>
            <w:r w:rsidRPr="007E2B27">
              <w:t>д</w:t>
            </w:r>
            <w:r w:rsidRPr="007E2B27">
              <w:t>ших п</w:t>
            </w:r>
            <w:r w:rsidRPr="007E2B27">
              <w:t>е</w:t>
            </w:r>
            <w:r w:rsidRPr="007E2B27">
              <w:t>реподг</w:t>
            </w:r>
            <w:r w:rsidRPr="007E2B27">
              <w:t>о</w:t>
            </w:r>
            <w:r w:rsidRPr="007E2B27">
              <w:t>товку (п</w:t>
            </w:r>
            <w:r w:rsidRPr="007E2B27">
              <w:t>о</w:t>
            </w:r>
            <w:r w:rsidRPr="007E2B27">
              <w:t>вышение квалиф</w:t>
            </w:r>
            <w:r w:rsidRPr="007E2B27">
              <w:t>и</w:t>
            </w:r>
            <w:r w:rsidRPr="007E2B27">
              <w:t xml:space="preserve">кации) по </w:t>
            </w:r>
            <w:r w:rsidRPr="007E2B27">
              <w:lastRenderedPageBreak/>
              <w:t>програ</w:t>
            </w:r>
            <w:r w:rsidRPr="007E2B27">
              <w:t>м</w:t>
            </w:r>
            <w:r w:rsidRPr="007E2B27">
              <w:t>мам (ку</w:t>
            </w:r>
            <w:r w:rsidRPr="007E2B27">
              <w:t>р</w:t>
            </w:r>
            <w:r w:rsidRPr="007E2B27">
              <w:t>сам, м</w:t>
            </w:r>
            <w:r w:rsidRPr="007E2B27">
              <w:t>о</w:t>
            </w:r>
            <w:r w:rsidRPr="007E2B27"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Участие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мероприятий по участию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участн</w:t>
            </w:r>
            <w:r w:rsidRPr="007E2B27">
              <w:t>и</w:t>
            </w:r>
            <w:r w:rsidRPr="007E2B27">
              <w:t>ков по участию в реги</w:t>
            </w:r>
            <w:r w:rsidRPr="007E2B27">
              <w:t>о</w:t>
            </w:r>
            <w:r w:rsidRPr="007E2B27">
              <w:t>нальных этапах всеро</w:t>
            </w:r>
            <w:r w:rsidRPr="007E2B27">
              <w:t>с</w:t>
            </w:r>
            <w:r w:rsidRPr="007E2B27">
              <w:lastRenderedPageBreak/>
              <w:t>сийских и междунаро</w:t>
            </w:r>
            <w:r w:rsidRPr="007E2B27">
              <w:t>д</w:t>
            </w:r>
            <w:r w:rsidRPr="007E2B27">
              <w:t>ных мероприятиях ра</w:t>
            </w:r>
            <w:r w:rsidRPr="007E2B27">
              <w:t>з</w:t>
            </w:r>
            <w:r w:rsidRPr="007E2B27">
              <w:t>личной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уч</w:t>
            </w:r>
            <w:r w:rsidRPr="007E2B27">
              <w:t>а</w:t>
            </w:r>
            <w:r w:rsidRPr="007E2B27"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внедривших цел</w:t>
            </w:r>
            <w:r w:rsidRPr="007E2B27">
              <w:t>е</w:t>
            </w:r>
            <w:r w:rsidRPr="007E2B27">
              <w:t>вую модель цифровой образовательной ср</w:t>
            </w:r>
            <w:r w:rsidRPr="007E2B27">
              <w:t>е</w:t>
            </w:r>
            <w:r w:rsidRPr="007E2B27">
              <w:t>ды в образовательных организациях и пр</w:t>
            </w:r>
            <w:r w:rsidRPr="007E2B27">
              <w:t>о</w:t>
            </w:r>
            <w:r w:rsidRPr="007E2B27">
              <w:t>фессиональных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во всех субъектах Российской Федер</w:t>
            </w:r>
            <w:r w:rsidRPr="007E2B27">
              <w:t>а</w:t>
            </w:r>
            <w:r w:rsidRPr="007E2B27"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внедривших ц</w:t>
            </w:r>
            <w:r w:rsidRPr="007E2B27">
              <w:t>е</w:t>
            </w:r>
            <w:r w:rsidRPr="007E2B27">
              <w:t>левую модель цифровой образовательной среды в образовательных орг</w:t>
            </w:r>
            <w:r w:rsidRPr="007E2B27">
              <w:t>а</w:t>
            </w:r>
            <w:r w:rsidRPr="007E2B27">
              <w:t>низациях и професси</w:t>
            </w:r>
            <w:r w:rsidRPr="007E2B27">
              <w:t>о</w:t>
            </w:r>
            <w:r w:rsidRPr="007E2B27">
              <w:t>нальных образовател</w:t>
            </w:r>
            <w:r w:rsidRPr="007E2B27">
              <w:t>ь</w:t>
            </w:r>
            <w:r w:rsidRPr="007E2B27">
              <w:t>ных организациях во всех субъектах Росси</w:t>
            </w:r>
            <w:r w:rsidRPr="007E2B27">
              <w:t>й</w:t>
            </w:r>
            <w:r w:rsidRPr="007E2B27"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отчетном фина</w:t>
            </w:r>
            <w:r w:rsidRPr="007E2B27">
              <w:t>н</w:t>
            </w:r>
            <w:r w:rsidRPr="007E2B27"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образования, для к</w:t>
            </w:r>
            <w:r w:rsidRPr="007E2B27">
              <w:t>о</w:t>
            </w:r>
            <w:r w:rsidRPr="007E2B27">
              <w:t xml:space="preserve">торых формируется </w:t>
            </w:r>
            <w:r w:rsidRPr="007E2B27">
              <w:lastRenderedPageBreak/>
              <w:t>цифровой образов</w:t>
            </w:r>
            <w:r w:rsidRPr="007E2B27">
              <w:t>а</w:t>
            </w:r>
            <w:r w:rsidRPr="007E2B27">
              <w:t>тельный профиль и индивидуальный план обучения с использ</w:t>
            </w:r>
            <w:r w:rsidRPr="007E2B27">
              <w:t>о</w:t>
            </w:r>
            <w:r w:rsidRPr="007E2B27">
              <w:t>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обучающи</w:t>
            </w:r>
            <w:r w:rsidRPr="007E2B27">
              <w:t>х</w:t>
            </w:r>
            <w:r w:rsidRPr="007E2B27">
              <w:t>ся по указанным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t xml:space="preserve">разования, для которых </w:t>
            </w:r>
            <w:r w:rsidRPr="007E2B27">
              <w:lastRenderedPageBreak/>
              <w:t>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С=А/В*100%, где </w:t>
            </w:r>
          </w:p>
          <w:p w:rsidR="007E2B27" w:rsidRPr="007E2B27" w:rsidRDefault="007E2B27" w:rsidP="007E2B27">
            <w:r w:rsidRPr="007E2B27">
              <w:t>С - доля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lastRenderedPageBreak/>
              <w:t>разования, для которых 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А-количество обучающихся по программам общего образ</w:t>
            </w:r>
            <w:r w:rsidRPr="007E2B27">
              <w:t>о</w:t>
            </w:r>
            <w:r w:rsidRPr="007E2B27">
              <w:t>вания, допо</w:t>
            </w:r>
            <w:r w:rsidRPr="007E2B27">
              <w:t>л</w:t>
            </w:r>
            <w:r w:rsidRPr="007E2B27">
              <w:t>нительного о</w:t>
            </w:r>
            <w:r w:rsidRPr="007E2B27">
              <w:t>б</w:t>
            </w:r>
            <w:r w:rsidRPr="007E2B27">
              <w:t>разования для детей и средн</w:t>
            </w:r>
            <w:r w:rsidRPr="007E2B27">
              <w:t>е</w:t>
            </w:r>
            <w:r w:rsidRPr="007E2B27">
              <w:lastRenderedPageBreak/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для которых фо</w:t>
            </w:r>
            <w:r w:rsidRPr="007E2B27">
              <w:t>р</w:t>
            </w:r>
            <w:r w:rsidRPr="007E2B27">
              <w:t>мируется ци</w:t>
            </w:r>
            <w:r w:rsidRPr="007E2B27">
              <w:t>ф</w:t>
            </w:r>
            <w:r w:rsidRPr="007E2B27">
              <w:t>ровой образ</w:t>
            </w:r>
            <w:r w:rsidRPr="007E2B27">
              <w:t>о</w:t>
            </w:r>
            <w:r w:rsidRPr="007E2B27">
              <w:t>вательный профиль и и</w:t>
            </w:r>
            <w:r w:rsidRPr="007E2B27">
              <w:t>н</w:t>
            </w:r>
            <w:r w:rsidRPr="007E2B27">
              <w:t>дивидуальный план обучения с использован</w:t>
            </w:r>
            <w:r w:rsidRPr="007E2B27">
              <w:t>и</w:t>
            </w:r>
            <w:r w:rsidRPr="007E2B27">
              <w:t>ем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обуча</w:t>
            </w:r>
            <w:r w:rsidRPr="007E2B27">
              <w:t>ю</w:t>
            </w:r>
            <w:r w:rsidRPr="007E2B27">
              <w:t>щихся по ук</w:t>
            </w:r>
            <w:r w:rsidRPr="007E2B27">
              <w:t>а</w:t>
            </w:r>
            <w:r w:rsidRPr="007E2B27">
              <w:t>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образовательных организаций, реал</w:t>
            </w:r>
            <w:r w:rsidRPr="007E2B27">
              <w:t>и</w:t>
            </w:r>
            <w:r w:rsidRPr="007E2B27">
              <w:t xml:space="preserve">зующих программы общего образования, </w:t>
            </w:r>
            <w:r w:rsidRPr="007E2B27">
              <w:lastRenderedPageBreak/>
              <w:t>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lastRenderedPageBreak/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lastRenderedPageBreak/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lastRenderedPageBreak/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lastRenderedPageBreak/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образовательных </w:t>
            </w:r>
            <w:r w:rsidRPr="007E2B27">
              <w:lastRenderedPageBreak/>
              <w:t>организаций, реал</w:t>
            </w:r>
            <w:r w:rsidRPr="007E2B27">
              <w:t>и</w:t>
            </w:r>
            <w:r w:rsidRPr="007E2B27">
              <w:t>зующих программы общего образования, 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С=А/В*100%, где </w:t>
            </w:r>
          </w:p>
          <w:p w:rsidR="007E2B27" w:rsidRPr="007E2B27" w:rsidRDefault="007E2B27" w:rsidP="007E2B27">
            <w:r w:rsidRPr="007E2B27">
              <w:lastRenderedPageBreak/>
              <w:t>С -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А-количество </w:t>
            </w:r>
            <w:r w:rsidRPr="007E2B27">
              <w:lastRenderedPageBreak/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lastRenderedPageBreak/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lastRenderedPageBreak/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 и средн</w:t>
            </w:r>
            <w:r w:rsidRPr="007E2B27">
              <w:t>е</w:t>
            </w:r>
            <w:r w:rsidRPr="007E2B27">
              <w:t>го профессионального образования, испол</w:t>
            </w:r>
            <w:r w:rsidRPr="007E2B27">
              <w:t>ь</w:t>
            </w:r>
            <w:r w:rsidRPr="007E2B27">
              <w:t>зующих федеральную информационно-сервисную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«горизонтального» обучения и нефо</w:t>
            </w:r>
            <w:r w:rsidRPr="007E2B27">
              <w:t>р</w:t>
            </w:r>
            <w:r w:rsidRPr="007E2B27">
              <w:t>мального образования, в общем числе об</w:t>
            </w:r>
            <w:r w:rsidRPr="007E2B27">
              <w:t>у</w:t>
            </w:r>
            <w:r w:rsidRPr="007E2B27">
              <w:t>чающихся по указа</w:t>
            </w:r>
            <w:r w:rsidRPr="007E2B27">
              <w:t>н</w:t>
            </w:r>
            <w:r w:rsidRPr="007E2B27"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 по программам общего образования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обучающихся по программам общего образ</w:t>
            </w:r>
            <w:r w:rsidRPr="007E2B27">
              <w:t>о</w:t>
            </w:r>
            <w:r w:rsidRPr="007E2B27">
              <w:t>вания и средн</w:t>
            </w:r>
            <w:r w:rsidRPr="007E2B27">
              <w:t>е</w:t>
            </w:r>
            <w:r w:rsidRPr="007E2B27"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и</w:t>
            </w:r>
            <w:r w:rsidRPr="007E2B27">
              <w:t>с</w:t>
            </w:r>
            <w:r w:rsidRPr="007E2B27">
              <w:t>пользующих федеральную информацио</w:t>
            </w:r>
            <w:r w:rsidRPr="007E2B27">
              <w:t>н</w:t>
            </w:r>
            <w:r w:rsidRPr="007E2B27">
              <w:t>но-сервисную платформу цифровой о</w:t>
            </w:r>
            <w:r w:rsidRPr="007E2B27">
              <w:t>б</w:t>
            </w:r>
            <w:r w:rsidRPr="007E2B27">
              <w:t>разовательной среды для «г</w:t>
            </w:r>
            <w:r w:rsidRPr="007E2B27">
              <w:t>о</w:t>
            </w:r>
            <w:r w:rsidRPr="007E2B27">
              <w:t>ризонтального» обучения и н</w:t>
            </w:r>
            <w:r w:rsidRPr="007E2B27">
              <w:t>е</w:t>
            </w:r>
            <w:r w:rsidRPr="007E2B27"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педагогических </w:t>
            </w:r>
            <w:r w:rsidRPr="007E2B27">
              <w:lastRenderedPageBreak/>
              <w:t>работников общего образования, проше</w:t>
            </w:r>
            <w:r w:rsidRPr="007E2B27">
              <w:t>д</w:t>
            </w:r>
            <w:r w:rsidRPr="007E2B27">
              <w:t>ших повышение кв</w:t>
            </w:r>
            <w:r w:rsidRPr="007E2B27">
              <w:t>а</w:t>
            </w:r>
            <w:r w:rsidRPr="007E2B27">
              <w:t>лификации в рамках периодической атт</w:t>
            </w:r>
            <w:r w:rsidRPr="007E2B27">
              <w:t>е</w:t>
            </w:r>
            <w:r w:rsidRPr="007E2B27">
              <w:t>стации в цифровой форме с использов</w:t>
            </w:r>
            <w:r w:rsidRPr="007E2B27">
              <w:t>а</w:t>
            </w:r>
            <w:r w:rsidRPr="007E2B27">
              <w:t>нием информационн</w:t>
            </w:r>
            <w:r w:rsidRPr="007E2B27">
              <w:t>о</w:t>
            </w:r>
            <w:r w:rsidRPr="007E2B27">
              <w:t>го ресурса «одного о</w:t>
            </w:r>
            <w:r w:rsidRPr="007E2B27">
              <w:t>к</w:t>
            </w:r>
            <w:r w:rsidRPr="007E2B27">
              <w:t>на» («Современная цифровая образов</w:t>
            </w:r>
            <w:r w:rsidRPr="007E2B27">
              <w:t>а</w:t>
            </w:r>
            <w:r w:rsidRPr="007E2B27">
              <w:t>тельная среда в Ро</w:t>
            </w:r>
            <w:r w:rsidRPr="007E2B27">
              <w:t>с</w:t>
            </w:r>
            <w:r w:rsidRPr="007E2B27">
              <w:t>сийской Федерации»), в общем числе педаг</w:t>
            </w:r>
            <w:r w:rsidRPr="007E2B27">
              <w:t>о</w:t>
            </w:r>
            <w:r w:rsidRPr="007E2B27"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педагогических работников общего образ</w:t>
            </w:r>
            <w:r w:rsidRPr="007E2B27">
              <w:t>о</w:t>
            </w:r>
            <w:r w:rsidRPr="007E2B27">
              <w:t>вания, пр</w:t>
            </w:r>
            <w:r w:rsidRPr="007E2B27">
              <w:t>о</w:t>
            </w:r>
            <w:r w:rsidRPr="007E2B27">
              <w:t>шедших пов</w:t>
            </w:r>
            <w:r w:rsidRPr="007E2B27">
              <w:t>ы</w:t>
            </w:r>
            <w:r w:rsidRPr="007E2B27">
              <w:t>шение квал</w:t>
            </w:r>
            <w:r w:rsidRPr="007E2B27">
              <w:t>и</w:t>
            </w:r>
            <w:r w:rsidRPr="007E2B27">
              <w:t>фикации в ра</w:t>
            </w:r>
            <w:r w:rsidRPr="007E2B27">
              <w:t>м</w:t>
            </w:r>
            <w:r w:rsidRPr="007E2B27">
              <w:t>ках периодич</w:t>
            </w:r>
            <w:r w:rsidRPr="007E2B27">
              <w:t>е</w:t>
            </w:r>
            <w:r w:rsidRPr="007E2B27">
              <w:t>ской аттестации в цифровой форме с и</w:t>
            </w:r>
            <w:r w:rsidRPr="007E2B27">
              <w:t>с</w:t>
            </w:r>
            <w:r w:rsidRPr="007E2B27">
              <w:t>пользованием информацио</w:t>
            </w:r>
            <w:r w:rsidRPr="007E2B27">
              <w:t>н</w:t>
            </w:r>
            <w:r w:rsidRPr="007E2B27">
              <w:t>ного ресурса «одного окна» («Современная цифровая обр</w:t>
            </w:r>
            <w:r w:rsidRPr="007E2B27">
              <w:t>а</w:t>
            </w:r>
            <w:r w:rsidRPr="007E2B27">
              <w:t>зовательная среда в Росси</w:t>
            </w:r>
            <w:r w:rsidRPr="007E2B27">
              <w:t>й</w:t>
            </w:r>
            <w:r w:rsidRPr="007E2B27">
              <w:t>ской Федер</w:t>
            </w:r>
            <w:r w:rsidRPr="007E2B27">
              <w:t>а</w:t>
            </w:r>
            <w:r w:rsidRPr="007E2B27">
              <w:t>ции»), в общем числе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 общего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педаг</w:t>
            </w:r>
            <w:r w:rsidRPr="007E2B27">
              <w:t>о</w:t>
            </w:r>
            <w:r w:rsidRPr="007E2B27">
              <w:lastRenderedPageBreak/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lastRenderedPageBreak/>
              <w:t>тельных организаций, внедривших целевую модель цифровой о</w:t>
            </w:r>
            <w:r w:rsidRPr="007E2B27">
              <w:t>б</w:t>
            </w:r>
            <w:r w:rsidRPr="007E2B27">
              <w:t>разовательной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вн</w:t>
            </w:r>
            <w:r w:rsidRPr="007E2B27">
              <w:t>е</w:t>
            </w:r>
            <w:r w:rsidRPr="007E2B27">
              <w:t>дривших цел</w:t>
            </w:r>
            <w:r w:rsidRPr="007E2B27">
              <w:t>е</w:t>
            </w:r>
            <w:r w:rsidRPr="007E2B27">
              <w:t>вую модель цифровой о</w:t>
            </w:r>
            <w:r w:rsidRPr="007E2B27">
              <w:t>б</w:t>
            </w:r>
            <w:r w:rsidRPr="007E2B27">
              <w:t>разовательной среды  в отче</w:t>
            </w:r>
            <w:r w:rsidRPr="007E2B27">
              <w:t>т</w:t>
            </w:r>
            <w:r w:rsidRPr="007E2B27"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орган</w:t>
            </w:r>
            <w:r w:rsidRPr="007E2B27">
              <w:t>и</w:t>
            </w:r>
            <w:r w:rsidRPr="007E2B27">
              <w:lastRenderedPageBreak/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оснащенных в целях внедрения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цифровой образовательной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осн</w:t>
            </w:r>
            <w:r w:rsidRPr="007E2B27">
              <w:t>а</w:t>
            </w:r>
            <w:r w:rsidRPr="007E2B27">
              <w:t>щенных в целях внедрения  цифровой о</w:t>
            </w:r>
            <w:r w:rsidRPr="007E2B27">
              <w:t>б</w:t>
            </w:r>
            <w:r w:rsidRPr="007E2B27">
              <w:t xml:space="preserve">разовательной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обучающихся, для которых созданы ранее условия получения к</w:t>
            </w:r>
            <w:r w:rsidRPr="007E2B27">
              <w:t>а</w:t>
            </w:r>
            <w:r w:rsidRPr="007E2B27">
              <w:t>чественного образов</w:t>
            </w:r>
            <w:r w:rsidRPr="007E2B27">
              <w:t>а</w:t>
            </w:r>
            <w:r w:rsidRPr="007E2B27">
              <w:t>ния вне зависимости от места их нахождения посредством предо</w:t>
            </w:r>
            <w:r w:rsidRPr="007E2B27">
              <w:t>с</w:t>
            </w:r>
            <w:r w:rsidRPr="007E2B27">
              <w:t>тавления доступа к ф</w:t>
            </w:r>
            <w:r w:rsidRPr="007E2B27">
              <w:t>е</w:t>
            </w:r>
            <w:r w:rsidRPr="007E2B27">
              <w:t>деральной информ</w:t>
            </w:r>
            <w:r w:rsidRPr="007E2B27">
              <w:t>а</w:t>
            </w:r>
            <w:r w:rsidRPr="007E2B27">
              <w:t>ционно - сервисной платформе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 образов</w:t>
            </w:r>
            <w:r w:rsidRPr="007E2B27">
              <w:t>а</w:t>
            </w:r>
            <w:r w:rsidRPr="007E2B27">
              <w:t>тельной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для которых созданы ранее условия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обр</w:t>
            </w:r>
            <w:r w:rsidRPr="007E2B27">
              <w:t>а</w:t>
            </w:r>
            <w:r w:rsidRPr="007E2B27">
              <w:t>зования вне зависимости от места их нах</w:t>
            </w:r>
            <w:r w:rsidRPr="007E2B27">
              <w:t>о</w:t>
            </w:r>
            <w:r w:rsidRPr="007E2B27">
              <w:t>ждения п</w:t>
            </w:r>
            <w:r w:rsidRPr="007E2B27">
              <w:t>о</w:t>
            </w:r>
            <w:r w:rsidRPr="007E2B27">
              <w:t>средством пр</w:t>
            </w:r>
            <w:r w:rsidRPr="007E2B27">
              <w:t>е</w:t>
            </w:r>
            <w:r w:rsidRPr="007E2B27">
              <w:t>доставления доступа к ф</w:t>
            </w:r>
            <w:r w:rsidRPr="007E2B27">
              <w:t>е</w:t>
            </w:r>
            <w:r w:rsidRPr="007E2B27">
              <w:t>деральной и</w:t>
            </w:r>
            <w:r w:rsidRPr="007E2B27">
              <w:t>н</w:t>
            </w:r>
            <w:r w:rsidRPr="007E2B27">
              <w:t>формационно - сервисной платформе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педагогических работников,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lastRenderedPageBreak/>
              <w:t>разовательной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 xml:space="preserve">ной информационно-сервисной платформы </w:t>
            </w:r>
            <w:r w:rsidRPr="007E2B27">
              <w:lastRenderedPageBreak/>
              <w:t>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>ной информационно-</w:t>
            </w:r>
            <w:r w:rsidRPr="007E2B27">
              <w:lastRenderedPageBreak/>
              <w:t>сервисной платформы 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работников, использующих сервисы фед</w:t>
            </w:r>
            <w:r w:rsidRPr="007E2B27">
              <w:t>е</w:t>
            </w:r>
            <w:r w:rsidRPr="007E2B27">
              <w:t>ральной и</w:t>
            </w:r>
            <w:r w:rsidRPr="007E2B27">
              <w:t>н</w:t>
            </w:r>
            <w:r w:rsidRPr="007E2B27">
              <w:lastRenderedPageBreak/>
              <w:t>формационно-сервисной платформы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 xml:space="preserve">страции </w:t>
            </w:r>
            <w:r w:rsidRPr="007E2B27">
              <w:lastRenderedPageBreak/>
              <w:t>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t>разовательной среды при реализации пр</w:t>
            </w:r>
            <w:r w:rsidRPr="007E2B27">
              <w:t>о</w:t>
            </w:r>
            <w:r w:rsidRPr="007E2B27">
              <w:t>грамм основного общ</w:t>
            </w:r>
            <w:r w:rsidRPr="007E2B27">
              <w:t>е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харктеризует долю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 при ре</w:t>
            </w:r>
            <w:r w:rsidRPr="007E2B27">
              <w:t>а</w:t>
            </w:r>
            <w:r w:rsidRPr="007E2B27">
              <w:t>лизации программ о</w:t>
            </w:r>
            <w:r w:rsidRPr="007E2B27">
              <w:t>с</w:t>
            </w:r>
            <w:r w:rsidRPr="007E2B27">
              <w:t>новного общего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и</w:t>
            </w:r>
            <w:r w:rsidRPr="007E2B27">
              <w:t>с</w:t>
            </w:r>
            <w:r w:rsidRPr="007E2B27">
              <w:t>пользующих сервисы федеральной информ</w:t>
            </w:r>
            <w:r w:rsidRPr="007E2B27">
              <w:t>а</w:t>
            </w:r>
            <w:r w:rsidRPr="007E2B27">
              <w:t>ционно-сервисной пла</w:t>
            </w:r>
            <w:r w:rsidRPr="007E2B27">
              <w:t>т</w:t>
            </w:r>
            <w:r w:rsidRPr="007E2B27">
              <w:t>формы цифровой обр</w:t>
            </w:r>
            <w:r w:rsidRPr="007E2B27">
              <w:t>а</w:t>
            </w:r>
            <w:r w:rsidRPr="007E2B27">
              <w:t>зовательной среды при реализации программ основного общего обр</w:t>
            </w:r>
            <w:r w:rsidRPr="007E2B27">
              <w:t>а</w:t>
            </w:r>
            <w:r w:rsidRPr="007E2B27"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испол</w:t>
            </w:r>
            <w:r w:rsidRPr="007E2B27">
              <w:t>ь</w:t>
            </w:r>
            <w:r w:rsidRPr="007E2B27">
              <w:t>зующих серв</w:t>
            </w:r>
            <w:r w:rsidRPr="007E2B27">
              <w:t>и</w:t>
            </w:r>
            <w:r w:rsidRPr="007E2B27">
              <w:t>сы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 при ре</w:t>
            </w:r>
            <w:r w:rsidRPr="007E2B27">
              <w:t>а</w:t>
            </w:r>
            <w:r w:rsidRPr="007E2B27">
              <w:t>лизации пр</w:t>
            </w:r>
            <w:r w:rsidRPr="007E2B27">
              <w:t>о</w:t>
            </w:r>
            <w:r w:rsidRPr="007E2B27">
              <w:t>грамм основн</w:t>
            </w:r>
            <w:r w:rsidRPr="007E2B27">
              <w:t>о</w:t>
            </w:r>
            <w:r w:rsidRPr="007E2B27">
              <w:t>го общего о</w:t>
            </w:r>
            <w:r w:rsidRPr="007E2B27">
              <w:t>б</w:t>
            </w:r>
            <w:r w:rsidRPr="007E2B27">
              <w:t>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обр</w:t>
            </w:r>
            <w:r w:rsidRPr="007E2B27">
              <w:t>а</w:t>
            </w:r>
            <w:r w:rsidRPr="007E2B27">
              <w:lastRenderedPageBreak/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осваивающих учебных предмет «Технология» на базе Центров обр</w:t>
            </w:r>
            <w:r w:rsidRPr="007E2B27">
              <w:t>а</w:t>
            </w:r>
            <w:r w:rsidRPr="007E2B27">
              <w:t>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«Технология»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«Основы безопасности жизн</w:t>
            </w:r>
            <w:r w:rsidRPr="007E2B27">
              <w:t>е</w:t>
            </w:r>
            <w:r w:rsidRPr="007E2B27">
              <w:t>деятельности»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«Основы без</w:t>
            </w:r>
            <w:r w:rsidRPr="007E2B27">
              <w:t>о</w:t>
            </w:r>
            <w:r w:rsidRPr="007E2B27">
              <w:t>пасности жизнедеятел</w:t>
            </w:r>
            <w:r w:rsidRPr="007E2B27">
              <w:t>ь</w:t>
            </w:r>
            <w:r w:rsidRPr="007E2B27">
              <w:t>ности»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«Информат</w:t>
            </w:r>
            <w:r w:rsidRPr="007E2B27">
              <w:t>и</w:t>
            </w:r>
            <w:r w:rsidRPr="007E2B27">
              <w:t>ка» на базе Центров образования цифров</w:t>
            </w:r>
            <w:r w:rsidRPr="007E2B27">
              <w:t>о</w:t>
            </w:r>
            <w:r w:rsidRPr="007E2B27">
              <w:t>го и гуманитарного профилей «Точка ро</w:t>
            </w:r>
            <w:r w:rsidRPr="007E2B27">
              <w:t>с</w:t>
            </w:r>
            <w:r w:rsidRPr="007E2B27"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«Информатика»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охваченных дополн</w:t>
            </w:r>
            <w:r w:rsidRPr="007E2B27">
              <w:t>и</w:t>
            </w:r>
            <w:r w:rsidRPr="007E2B27">
              <w:t>тельными общеобр</w:t>
            </w:r>
            <w:r w:rsidRPr="007E2B27">
              <w:t>а</w:t>
            </w:r>
            <w:r w:rsidRPr="007E2B27">
              <w:t>зовательными пр</w:t>
            </w:r>
            <w:r w:rsidRPr="007E2B27">
              <w:t>о</w:t>
            </w:r>
            <w:r w:rsidRPr="007E2B27">
              <w:t>граммами 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охваченных дополн</w:t>
            </w:r>
            <w:r w:rsidRPr="007E2B27">
              <w:t>и</w:t>
            </w:r>
            <w:r w:rsidRPr="007E2B27">
              <w:t>тельными общеобраз</w:t>
            </w:r>
            <w:r w:rsidRPr="007E2B27">
              <w:t>о</w:t>
            </w:r>
            <w:r w:rsidRPr="007E2B27">
              <w:t>вательными програ</w:t>
            </w:r>
            <w:r w:rsidRPr="007E2B27">
              <w:t>м</w:t>
            </w:r>
            <w:r w:rsidRPr="007E2B27">
              <w:t>мами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занимающихся шахм</w:t>
            </w:r>
            <w:r w:rsidRPr="007E2B27">
              <w:t>а</w:t>
            </w:r>
            <w:r w:rsidRPr="007E2B27">
              <w:t>тами на постоянной основе,  на базе Це</w:t>
            </w:r>
            <w:r w:rsidRPr="007E2B27">
              <w:t>н</w:t>
            </w:r>
            <w:r w:rsidRPr="007E2B27">
              <w:lastRenderedPageBreak/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занимающихся шахм</w:t>
            </w:r>
            <w:r w:rsidRPr="007E2B27">
              <w:t>а</w:t>
            </w:r>
            <w:r w:rsidRPr="007E2B27">
              <w:t>тами на постоянной о</w:t>
            </w:r>
            <w:r w:rsidRPr="007E2B27">
              <w:t>с</w:t>
            </w:r>
            <w:r w:rsidRPr="007E2B27">
              <w:lastRenderedPageBreak/>
              <w:t>нове,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испол</w:t>
            </w:r>
            <w:r w:rsidRPr="007E2B27">
              <w:t>ь</w:t>
            </w:r>
            <w:r w:rsidRPr="007E2B27">
              <w:t>зующих инфраструкт</w:t>
            </w:r>
            <w:r w:rsidRPr="007E2B27">
              <w:t>у</w:t>
            </w:r>
            <w:r w:rsidRPr="007E2B27">
              <w:t>ру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испол</w:t>
            </w:r>
            <w:r w:rsidRPr="007E2B27">
              <w:t>ь</w:t>
            </w:r>
            <w:r w:rsidRPr="007E2B27">
              <w:t>зующих инфраструктуру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для дистанцио</w:t>
            </w:r>
            <w:r w:rsidRPr="007E2B27">
              <w:t>н</w:t>
            </w:r>
            <w:r w:rsidRPr="007E2B27"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на площадке Це</w:t>
            </w:r>
            <w:r w:rsidRPr="007E2B27">
              <w:t>н</w:t>
            </w:r>
            <w:r w:rsidRPr="007E2B27"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 социокульту</w:t>
            </w:r>
            <w:r w:rsidRPr="007E2B27">
              <w:t>р</w:t>
            </w:r>
            <w:r w:rsidRPr="007E2B27"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пров</w:t>
            </w:r>
            <w:r w:rsidRPr="007E2B27">
              <w:t>е</w:t>
            </w:r>
            <w:r w:rsidRPr="007E2B27">
              <w:t>денных на площадке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пр</w:t>
            </w:r>
            <w:r w:rsidRPr="007E2B27">
              <w:t>о</w:t>
            </w:r>
            <w:r w:rsidRPr="007E2B27">
              <w:t>веденных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педагогов по предмету «Технол</w:t>
            </w:r>
            <w:r w:rsidRPr="007E2B27">
              <w:t>о</w:t>
            </w:r>
            <w:r w:rsidRPr="007E2B27"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педагогов ,повысивших квалиф</w:t>
            </w:r>
            <w:r w:rsidRPr="007E2B27">
              <w:t>и</w:t>
            </w:r>
            <w:r w:rsidRPr="007E2B27"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</w:t>
            </w:r>
            <w:r w:rsidRPr="007E2B27">
              <w:t>е</w:t>
            </w:r>
            <w:r w:rsidRPr="007E2B27"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</w:t>
            </w:r>
            <w:r w:rsidRPr="007E2B27">
              <w:t>е</w:t>
            </w:r>
            <w:r w:rsidRPr="007E2B27">
              <w:t>дагогов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иных сотрудн</w:t>
            </w:r>
            <w:r w:rsidRPr="007E2B27">
              <w:t>и</w:t>
            </w:r>
            <w:r w:rsidRPr="007E2B27">
              <w:t>ков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роста», ежего</w:t>
            </w:r>
            <w:r w:rsidRPr="007E2B27">
              <w:t>д</w:t>
            </w:r>
            <w:r w:rsidRPr="007E2B27"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иных сотрудников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</w:t>
            </w:r>
            <w:r w:rsidRPr="007E2B27">
              <w:t>о</w:t>
            </w:r>
            <w:r w:rsidRPr="007E2B27"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сотрудн</w:t>
            </w:r>
            <w:r w:rsidRPr="007E2B27">
              <w:t>и</w:t>
            </w:r>
            <w:r w:rsidRPr="007E2B27"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иных сотру</w:t>
            </w:r>
            <w:r w:rsidRPr="007E2B27">
              <w:t>д</w:t>
            </w:r>
            <w:r w:rsidRPr="007E2B27">
              <w:t>ников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</w:t>
            </w:r>
            <w:r w:rsidRPr="007E2B27">
              <w:t>а</w:t>
            </w:r>
            <w:r w:rsidRPr="007E2B27">
              <w:t>лых городах, обнови</w:t>
            </w:r>
            <w:r w:rsidRPr="007E2B27">
              <w:t>в</w:t>
            </w:r>
            <w:r w:rsidRPr="007E2B27">
              <w:t>ших материально-техническую базу для реализации основных и дополнительных о</w:t>
            </w:r>
            <w:r w:rsidRPr="007E2B27">
              <w:t>б</w:t>
            </w:r>
            <w:r w:rsidRPr="007E2B27">
              <w:t>щеобразовательных программ цифрового и гуманитарного проф</w:t>
            </w:r>
            <w:r w:rsidRPr="007E2B27">
              <w:t>и</w:t>
            </w:r>
            <w:r w:rsidRPr="007E2B27"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E2B27">
              <w:t>е</w:t>
            </w:r>
            <w:r w:rsidRPr="007E2B27">
              <w:t>образовательных пр</w:t>
            </w:r>
            <w:r w:rsidRPr="007E2B27">
              <w:t>о</w:t>
            </w:r>
            <w:r w:rsidRPr="007E2B27">
              <w:t>грамм цифрового и г</w:t>
            </w:r>
            <w:r w:rsidRPr="007E2B27">
              <w:t>у</w:t>
            </w:r>
            <w:r w:rsidRPr="007E2B27"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</w:t>
            </w:r>
            <w:r w:rsidRPr="007E2B27">
              <w:t>б</w:t>
            </w:r>
            <w:r w:rsidRPr="007E2B27"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lastRenderedPageBreak/>
              <w:t>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</w:t>
            </w:r>
            <w:r w:rsidRPr="007E2B27">
              <w:t>к</w:t>
            </w:r>
            <w:r w:rsidRPr="007E2B27">
              <w:t>ционируют центры о</w:t>
            </w:r>
            <w:r w:rsidRPr="007E2B27">
              <w:t>б</w:t>
            </w:r>
            <w:r w:rsidRPr="007E2B27">
              <w:t>разования естестве</w:t>
            </w:r>
            <w:r w:rsidRPr="007E2B27">
              <w:t>н</w:t>
            </w:r>
            <w:r w:rsidRPr="007E2B27">
              <w:t>но-научной и технол</w:t>
            </w:r>
            <w:r w:rsidRPr="007E2B27">
              <w:t>о</w:t>
            </w:r>
            <w:r w:rsidRPr="007E2B27">
              <w:t>гической направленн</w:t>
            </w:r>
            <w:r w:rsidRPr="007E2B27">
              <w:t>о</w:t>
            </w:r>
            <w:r w:rsidRPr="007E2B27"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lastRenderedPageBreak/>
              <w:t>разовательных орган</w:t>
            </w:r>
            <w:r w:rsidRPr="007E2B27">
              <w:t>и</w:t>
            </w:r>
            <w:r w:rsidRPr="007E2B27">
              <w:t>заций,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функци</w:t>
            </w:r>
            <w:r w:rsidRPr="007E2B27">
              <w:t>о</w:t>
            </w:r>
            <w:r w:rsidRPr="007E2B27">
              <w:t>нируют центры образ</w:t>
            </w:r>
            <w:r w:rsidRPr="007E2B27">
              <w:t>о</w:t>
            </w:r>
            <w:r w:rsidRPr="007E2B27">
              <w:t>вания естественно-научной и технологич</w:t>
            </w:r>
            <w:r w:rsidRPr="007E2B27">
              <w:t>е</w:t>
            </w:r>
            <w:r w:rsidRPr="007E2B27"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</w:t>
            </w:r>
            <w:r w:rsidRPr="007E2B27">
              <w:t>б</w:t>
            </w:r>
            <w:r w:rsidRPr="007E2B27">
              <w:t xml:space="preserve">разовательных </w:t>
            </w:r>
            <w:r w:rsidRPr="007E2B27">
              <w:lastRenderedPageBreak/>
              <w:t>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lastRenderedPageBreak/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lastRenderedPageBreak/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t xml:space="preserve">ление </w:t>
            </w:r>
            <w:r w:rsidRPr="007E2B27">
              <w:lastRenderedPageBreak/>
              <w:t>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</w:t>
            </w:r>
            <w:r w:rsidRPr="007E2B27">
              <w:t>а</w:t>
            </w:r>
            <w:r w:rsidRPr="007E2B27">
              <w:t>ми общего образов</w:t>
            </w:r>
            <w:r w:rsidRPr="007E2B27">
              <w:t>а</w:t>
            </w:r>
            <w:r w:rsidRPr="007E2B27">
              <w:t>ния естественно-научной и технолог</w:t>
            </w:r>
            <w:r w:rsidRPr="007E2B27">
              <w:t>и</w:t>
            </w:r>
            <w:r w:rsidRPr="007E2B27">
              <w:t>ческой направленн</w:t>
            </w:r>
            <w:r w:rsidRPr="007E2B27">
              <w:t>о</w:t>
            </w:r>
            <w:r w:rsidRPr="007E2B27">
              <w:t>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программами общего образования е</w:t>
            </w:r>
            <w:r w:rsidRPr="007E2B27">
              <w:t>с</w:t>
            </w:r>
            <w:r w:rsidRPr="007E2B27">
              <w:t>тественно-научной и технологической н</w:t>
            </w:r>
            <w:r w:rsidRPr="007E2B27">
              <w:t>а</w:t>
            </w:r>
            <w:r w:rsidRPr="007E2B27"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обучающихся пр</w:t>
            </w:r>
            <w:r w:rsidRPr="007E2B27">
              <w:t>о</w:t>
            </w:r>
            <w:r w:rsidRPr="007E2B27">
              <w:t>граммам дополн</w:t>
            </w:r>
            <w:r w:rsidRPr="007E2B27">
              <w:t>и</w:t>
            </w:r>
            <w:r w:rsidRPr="007E2B27">
              <w:t>тельного образования естественно-научной и технической напра</w:t>
            </w:r>
            <w:r w:rsidRPr="007E2B27">
              <w:t>в</w:t>
            </w:r>
            <w:r w:rsidRPr="007E2B27">
              <w:lastRenderedPageBreak/>
              <w:t>ленностей на базе це</w:t>
            </w:r>
            <w:r w:rsidRPr="007E2B27">
              <w:t>н</w:t>
            </w:r>
            <w:r w:rsidRPr="007E2B27"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обучающихся програ</w:t>
            </w:r>
            <w:r w:rsidRPr="007E2B27">
              <w:t>м</w:t>
            </w:r>
            <w:r w:rsidRPr="007E2B27">
              <w:t>мам дополнительного образования естестве</w:t>
            </w:r>
            <w:r w:rsidRPr="007E2B27">
              <w:t>н</w:t>
            </w:r>
            <w:r w:rsidRPr="007E2B27">
              <w:t>но-научной и технич</w:t>
            </w:r>
            <w:r w:rsidRPr="007E2B27">
              <w:t>е</w:t>
            </w:r>
            <w:r w:rsidRPr="007E2B27">
              <w:lastRenderedPageBreak/>
              <w:t>ской направленностей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lastRenderedPageBreak/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щихся, ежемесячно использующих инфр</w:t>
            </w:r>
            <w:r w:rsidRPr="007E2B27">
              <w:t>а</w:t>
            </w:r>
            <w:r w:rsidRPr="007E2B27">
              <w:t>структуру центров «Точка роста» 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щихся, ежемесячно и</w:t>
            </w:r>
            <w:r w:rsidRPr="007E2B27">
              <w:t>с</w:t>
            </w:r>
            <w:r w:rsidRPr="007E2B27">
              <w:t>пользующих инфр</w:t>
            </w:r>
            <w:r w:rsidRPr="007E2B27">
              <w:t>а</w:t>
            </w:r>
            <w:r w:rsidRPr="007E2B27">
              <w:t>структуру центров «То</w:t>
            </w:r>
            <w:r w:rsidRPr="007E2B27">
              <w:t>ч</w:t>
            </w:r>
            <w:r w:rsidRPr="007E2B27">
              <w:t>ка роста»  для дистанц</w:t>
            </w:r>
            <w:r w:rsidRPr="007E2B27">
              <w:t>и</w:t>
            </w:r>
            <w:r w:rsidRPr="007E2B27">
              <w:t xml:space="preserve">онного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обучение по программам из реес</w:t>
            </w:r>
            <w:r w:rsidRPr="007E2B27">
              <w:t>т</w:t>
            </w:r>
            <w:r w:rsidRPr="007E2B27">
              <w:t>ра программ повыш</w:t>
            </w:r>
            <w:r w:rsidRPr="007E2B27">
              <w:t>е</w:t>
            </w:r>
            <w:r w:rsidRPr="007E2B27">
              <w:t>ния квалификации ф</w:t>
            </w:r>
            <w:r w:rsidRPr="007E2B27">
              <w:t>е</w:t>
            </w:r>
            <w:r w:rsidRPr="007E2B27">
              <w:t>дерального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lastRenderedPageBreak/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</w:t>
            </w:r>
            <w:r w:rsidRPr="007E2B27">
              <w:t>е</w:t>
            </w:r>
            <w:r w:rsidRPr="007E2B27">
              <w:t>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</w:t>
            </w:r>
            <w:r w:rsidRPr="007E2B27">
              <w:t>е</w:t>
            </w:r>
            <w:r w:rsidRPr="007E2B27">
              <w:lastRenderedPageBreak/>
              <w:t>ния квалифик</w:t>
            </w:r>
            <w:r w:rsidRPr="007E2B27">
              <w:t>а</w:t>
            </w:r>
            <w:r w:rsidRPr="007E2B27">
              <w:t>ции федерал</w:t>
            </w:r>
            <w:r w:rsidRPr="007E2B27">
              <w:t>ь</w:t>
            </w:r>
            <w:r w:rsidRPr="007E2B27">
              <w:t>ного оператора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педаг</w:t>
            </w:r>
            <w:r w:rsidRPr="007E2B27">
              <w:t>о</w:t>
            </w:r>
            <w:r w:rsidRPr="007E2B27"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в возрасте до трех лет, посещающих муниципальные орг</w:t>
            </w:r>
            <w:r w:rsidRPr="007E2B27">
              <w:t>а</w:t>
            </w:r>
            <w:r w:rsidRPr="007E2B27">
              <w:t>низации, осущест</w:t>
            </w:r>
            <w:r w:rsidRPr="007E2B27">
              <w:t>в</w:t>
            </w:r>
            <w:r w:rsidRPr="007E2B27">
              <w:t>ляющие образо</w:t>
            </w:r>
            <w:r w:rsidRPr="007E2B27">
              <w:softHyphen/>
              <w:t>вательную деятел</w:t>
            </w:r>
            <w:r w:rsidRPr="007E2B27">
              <w:t>ь</w:t>
            </w:r>
            <w:r w:rsidRPr="007E2B27">
              <w:t>ность по образов</w:t>
            </w:r>
            <w:r w:rsidRPr="007E2B27">
              <w:t>а</w:t>
            </w:r>
            <w:r w:rsidRPr="007E2B27">
              <w:t>тельным программам дошкольного образо</w:t>
            </w:r>
            <w:r w:rsidRPr="007E2B27"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восп</w:t>
            </w:r>
            <w:r w:rsidRPr="007E2B27">
              <w:t>и</w:t>
            </w:r>
            <w:r w:rsidRPr="007E2B27">
              <w:t>танников до 3х лет, п</w:t>
            </w:r>
            <w:r w:rsidRPr="007E2B27">
              <w:t>о</w:t>
            </w:r>
            <w:r w:rsidRPr="007E2B27">
              <w:t>сещающих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до 3х лет, пос</w:t>
            </w:r>
            <w:r w:rsidRPr="007E2B27">
              <w:t>е</w:t>
            </w:r>
            <w:r w:rsidRPr="007E2B27">
              <w:t>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воспитанников до 3х лет, п</w:t>
            </w:r>
            <w:r w:rsidRPr="007E2B27">
              <w:t>о</w:t>
            </w:r>
            <w:r w:rsidRPr="007E2B27">
              <w:t>сещающих м</w:t>
            </w:r>
            <w:r w:rsidRPr="007E2B27">
              <w:t>у</w:t>
            </w:r>
            <w:r w:rsidRPr="007E2B27">
              <w:t>ниципальные  образовател</w:t>
            </w:r>
            <w:r w:rsidRPr="007E2B27">
              <w:t>ь</w:t>
            </w:r>
            <w:r w:rsidRPr="007E2B27">
              <w:t>ные организ</w:t>
            </w:r>
            <w:r w:rsidRPr="007E2B27">
              <w:t>а</w:t>
            </w:r>
            <w:r w:rsidRPr="007E2B27"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услуг пс</w:t>
            </w:r>
            <w:r w:rsidRPr="007E2B27">
              <w:t>и</w:t>
            </w:r>
            <w:r w:rsidRPr="007E2B27">
              <w:t>холого-педагогической, методической и соц</w:t>
            </w:r>
            <w:r w:rsidRPr="007E2B27">
              <w:t>и</w:t>
            </w:r>
            <w:r w:rsidRPr="007E2B27">
              <w:t>альной помощи род</w:t>
            </w:r>
            <w:r w:rsidRPr="007E2B27">
              <w:t>и</w:t>
            </w:r>
            <w:r w:rsidRPr="007E2B27">
              <w:t>телям (законным пре</w:t>
            </w:r>
            <w:r w:rsidRPr="007E2B27">
              <w:t>д</w:t>
            </w:r>
            <w:r w:rsidRPr="007E2B27">
              <w:lastRenderedPageBreak/>
              <w:t>ставителям) детей, а также гражданам, же</w:t>
            </w:r>
            <w:r w:rsidRPr="007E2B27">
              <w:softHyphen/>
              <w:t>лающим принять на воспитание в свои с</w:t>
            </w:r>
            <w:r w:rsidRPr="007E2B27">
              <w:t>е</w:t>
            </w:r>
            <w:r w:rsidRPr="007E2B27">
              <w:t>мьи детей, оставшихся без попечения родит</w:t>
            </w:r>
            <w:r w:rsidRPr="007E2B27">
              <w:t>е</w:t>
            </w:r>
            <w:r w:rsidRPr="007E2B27">
              <w:t>лей, в том числе с пр</w:t>
            </w:r>
            <w:r w:rsidRPr="007E2B27">
              <w:t>и</w:t>
            </w:r>
            <w:r w:rsidRPr="007E2B27">
              <w:t>влечением некомме</w:t>
            </w:r>
            <w:r w:rsidRPr="007E2B27">
              <w:t>р</w:t>
            </w:r>
            <w:r w:rsidRPr="007E2B27">
              <w:t>ческих организаций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Показатель характер</w:t>
            </w:r>
            <w:r w:rsidRPr="007E2B27">
              <w:t>и</w:t>
            </w:r>
            <w:r w:rsidRPr="007E2B27">
              <w:t>зует количество услуг психолого-педагогической, мет</w:t>
            </w:r>
            <w:r w:rsidRPr="007E2B27">
              <w:t>о</w:t>
            </w:r>
            <w:r w:rsidRPr="007E2B27">
              <w:t xml:space="preserve">дической и социальной </w:t>
            </w:r>
            <w:r w:rsidRPr="007E2B27">
              <w:lastRenderedPageBreak/>
              <w:t>помощи родителям (з</w:t>
            </w:r>
            <w:r w:rsidRPr="007E2B27">
              <w:t>а</w:t>
            </w:r>
            <w:r w:rsidRPr="007E2B27">
              <w:t>конным представит</w:t>
            </w:r>
            <w:r w:rsidRPr="007E2B27">
              <w:t>е</w:t>
            </w:r>
            <w:r w:rsidRPr="007E2B27">
              <w:t>лям) детей, а также гр</w:t>
            </w:r>
            <w:r w:rsidRPr="007E2B27">
              <w:t>а</w:t>
            </w:r>
            <w:r w:rsidRPr="007E2B27">
              <w:t>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количество услуг псих</w:t>
            </w:r>
            <w:r w:rsidRPr="007E2B27">
              <w:t>о</w:t>
            </w:r>
            <w:r w:rsidRPr="007E2B27">
              <w:t>лого-педагогической, методической и соц</w:t>
            </w:r>
            <w:r w:rsidRPr="007E2B27">
              <w:t>и</w:t>
            </w:r>
            <w:r w:rsidRPr="007E2B27">
              <w:t>альной помощи родит</w:t>
            </w:r>
            <w:r w:rsidRPr="007E2B27">
              <w:t>е</w:t>
            </w:r>
            <w:r w:rsidRPr="007E2B27">
              <w:t>лям (законным предст</w:t>
            </w:r>
            <w:r w:rsidRPr="007E2B27">
              <w:t>а</w:t>
            </w:r>
            <w:r w:rsidRPr="007E2B27">
              <w:lastRenderedPageBreak/>
              <w:t>вителям) детей, а также гражданам,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 количество у</w:t>
            </w:r>
            <w:r w:rsidRPr="007E2B27">
              <w:t>с</w:t>
            </w:r>
            <w:r w:rsidRPr="007E2B27">
              <w:t>луг психолого-педагогич</w:t>
            </w:r>
            <w:r w:rsidRPr="007E2B27">
              <w:t>е</w:t>
            </w:r>
            <w:r w:rsidRPr="007E2B27">
              <w:t>ской, метод</w:t>
            </w:r>
            <w:r w:rsidRPr="007E2B27">
              <w:t>и</w:t>
            </w:r>
            <w:r w:rsidRPr="007E2B27">
              <w:t>ческой и соц</w:t>
            </w:r>
            <w:r w:rsidRPr="007E2B27">
              <w:t>и</w:t>
            </w:r>
            <w:r w:rsidRPr="007E2B27">
              <w:lastRenderedPageBreak/>
              <w:t>альной помощи родителям (з</w:t>
            </w:r>
            <w:r w:rsidRPr="007E2B27">
              <w:t>а</w:t>
            </w:r>
            <w:r w:rsidRPr="007E2B27">
              <w:t>конным пре</w:t>
            </w:r>
            <w:r w:rsidRPr="007E2B27">
              <w:t>д</w:t>
            </w:r>
            <w:r w:rsidRPr="007E2B27">
              <w:t>ставителям) детей, а также гражданам, же</w:t>
            </w:r>
            <w:r w:rsidRPr="007E2B27">
              <w:softHyphen/>
              <w:t>лающим пр</w:t>
            </w:r>
            <w:r w:rsidRPr="007E2B27">
              <w:t>и</w:t>
            </w:r>
            <w:r w:rsidRPr="007E2B27">
              <w:t>нять на восп</w:t>
            </w:r>
            <w:r w:rsidRPr="007E2B27">
              <w:t>и</w:t>
            </w:r>
            <w:r w:rsidRPr="007E2B27">
              <w:t>тание в свои семьи детей, оставшихся без попечения р</w:t>
            </w:r>
            <w:r w:rsidRPr="007E2B27">
              <w:t>о</w:t>
            </w:r>
            <w:r w:rsidRPr="007E2B27"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граждан, полож</w:t>
            </w:r>
            <w:r w:rsidRPr="007E2B27">
              <w:t>и</w:t>
            </w:r>
            <w:r w:rsidRPr="007E2B27">
              <w:t>тельно оценивших к</w:t>
            </w:r>
            <w:r w:rsidRPr="007E2B27">
              <w:t>а</w:t>
            </w:r>
            <w:r w:rsidRPr="007E2B27">
              <w:t>чество услуг психолого-педагогической, мет</w:t>
            </w:r>
            <w:r w:rsidRPr="007E2B27">
              <w:t>о</w:t>
            </w:r>
            <w:r w:rsidRPr="007E2B27">
              <w:t>дической и консульт</w:t>
            </w:r>
            <w:r w:rsidRPr="007E2B27">
              <w:t>а</w:t>
            </w:r>
            <w:r w:rsidRPr="007E2B27">
              <w:t>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качество услуг псих</w:t>
            </w:r>
            <w:r w:rsidRPr="007E2B27">
              <w:t>о</w:t>
            </w:r>
            <w:r w:rsidRPr="007E2B27">
              <w:t>лого-педагогической, методической и ко</w:t>
            </w:r>
            <w:r w:rsidRPr="007E2B27">
              <w:t>н</w:t>
            </w:r>
            <w:r w:rsidRPr="007E2B27">
              <w:t>сультативной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С- Доля граждан, пол</w:t>
            </w:r>
            <w:r w:rsidRPr="007E2B27">
              <w:t>о</w:t>
            </w:r>
            <w:r w:rsidRPr="007E2B27">
              <w:t>жительно оценивших качество услуг психол</w:t>
            </w:r>
            <w:r w:rsidRPr="007E2B27">
              <w:t>о</w:t>
            </w:r>
            <w:r w:rsidRPr="007E2B27">
              <w:t>го-педагогической, м</w:t>
            </w:r>
            <w:r w:rsidRPr="007E2B27">
              <w:t>е</w:t>
            </w:r>
            <w:r w:rsidRPr="007E2B27">
              <w:t>тодической и консульт</w:t>
            </w:r>
            <w:r w:rsidRPr="007E2B27">
              <w:t>а</w:t>
            </w:r>
            <w:r w:rsidRPr="007E2B27">
              <w:t>тивной помощи, от о</w:t>
            </w:r>
            <w:r w:rsidRPr="007E2B27">
              <w:t>б</w:t>
            </w:r>
            <w:r w:rsidRPr="007E2B27">
              <w:t>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А-кол-во гра</w:t>
            </w:r>
            <w:r w:rsidRPr="007E2B27">
              <w:t>ж</w:t>
            </w:r>
            <w:r w:rsidRPr="007E2B27">
              <w:t>дан полож</w:t>
            </w:r>
            <w:r w:rsidRPr="007E2B27">
              <w:t>и</w:t>
            </w:r>
            <w:r w:rsidRPr="007E2B27">
              <w:t>тельно оц</w:t>
            </w:r>
            <w:r w:rsidRPr="007E2B27">
              <w:t>е</w:t>
            </w:r>
            <w:r w:rsidRPr="007E2B27">
              <w:t>нивших пол</w:t>
            </w:r>
            <w:r w:rsidRPr="007E2B27">
              <w:t>у</w:t>
            </w:r>
            <w:r w:rsidRPr="007E2B27">
              <w:t>ченную услугу</w:t>
            </w:r>
          </w:p>
          <w:p w:rsidR="007E2B27" w:rsidRPr="007E2B27" w:rsidRDefault="007E2B27" w:rsidP="007E2B27">
            <w:r w:rsidRPr="007E2B27">
              <w:t>В-общее кол-во граждан. обр</w:t>
            </w:r>
            <w:r w:rsidRPr="007E2B27">
              <w:t>а</w:t>
            </w:r>
            <w:r w:rsidRPr="007E2B27"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Доступность дошкол</w:t>
            </w:r>
            <w:r w:rsidRPr="007E2B27">
              <w:t>ь</w:t>
            </w:r>
            <w:r w:rsidRPr="007E2B27">
              <w:t xml:space="preserve">ного образования для детей  в возрасте от </w:t>
            </w:r>
            <w:r w:rsidRPr="007E2B27">
              <w:lastRenderedPageBreak/>
              <w:t>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Доступность дошк</w:t>
            </w:r>
            <w:r w:rsidRPr="007E2B27">
              <w:t>о</w:t>
            </w:r>
            <w:r w:rsidRPr="007E2B27">
              <w:t xml:space="preserve">льного образования для </w:t>
            </w:r>
            <w:r w:rsidRPr="007E2B27">
              <w:lastRenderedPageBreak/>
              <w:t>детей  в возрасте от п</w:t>
            </w:r>
            <w:r w:rsidRPr="007E2B27">
              <w:t>о</w:t>
            </w:r>
            <w:r w:rsidRPr="007E2B27"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lastRenderedPageBreak/>
              <w:t>С- процент детей в во</w:t>
            </w:r>
            <w:r w:rsidRPr="007E2B27">
              <w:t>з</w:t>
            </w:r>
            <w:r w:rsidRPr="007E2B27">
              <w:t>расте от полутора  до 3 лет, получающих дошк</w:t>
            </w:r>
            <w:r w:rsidRPr="007E2B27">
              <w:t>о</w:t>
            </w:r>
            <w:r w:rsidRPr="007E2B27">
              <w:t>льную образовательную услугу, в общей числе</w:t>
            </w:r>
            <w:r w:rsidRPr="007E2B27">
              <w:t>н</w:t>
            </w:r>
            <w:r w:rsidRPr="007E2B27">
              <w:t>ности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- количеств</w:t>
            </w:r>
            <w:r w:rsidRPr="007E2B27">
              <w:t>о</w:t>
            </w:r>
            <w:r w:rsidRPr="007E2B27">
              <w:t>детей в возра</w:t>
            </w:r>
            <w:r w:rsidRPr="007E2B27">
              <w:t>с</w:t>
            </w:r>
            <w:r w:rsidRPr="007E2B27">
              <w:t xml:space="preserve">те от полутора  </w:t>
            </w:r>
            <w:r w:rsidRPr="007E2B27">
              <w:lastRenderedPageBreak/>
              <w:t>до 3 лет,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льную образ</w:t>
            </w:r>
            <w:r w:rsidRPr="007E2B27">
              <w:t>о</w:t>
            </w:r>
            <w:r w:rsidRPr="007E2B27">
              <w:t>вательную усл</w:t>
            </w:r>
            <w:r w:rsidRPr="007E2B27">
              <w:t>у</w:t>
            </w:r>
            <w:r w:rsidRPr="007E2B27">
              <w:t>гу</w:t>
            </w:r>
          </w:p>
          <w:p w:rsidR="007E2B27" w:rsidRPr="007E2B27" w:rsidRDefault="007E2B27" w:rsidP="007E2B27">
            <w:r w:rsidRPr="007E2B27">
              <w:t xml:space="preserve"> В- общая  чи</w:t>
            </w:r>
            <w:r w:rsidRPr="007E2B27">
              <w:t>с</w:t>
            </w:r>
            <w:r w:rsidRPr="007E2B27">
              <w:t>ленность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lastRenderedPageBreak/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обучающихся, получающих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циях, получающих бе</w:t>
            </w:r>
            <w:r w:rsidRPr="007E2B27">
              <w:t>с</w:t>
            </w:r>
            <w:r w:rsidRPr="007E2B27">
              <w:t>платное горячее пит</w:t>
            </w:r>
            <w:r w:rsidRPr="007E2B27">
              <w:t>а</w:t>
            </w:r>
            <w:r w:rsidRPr="007E2B27">
              <w:t>ние, к общему колич</w:t>
            </w:r>
            <w:r w:rsidRPr="007E2B27">
              <w:t>е</w:t>
            </w:r>
            <w:r w:rsidRPr="007E2B27">
              <w:t>ству обучающихся, п</w:t>
            </w:r>
            <w:r w:rsidRPr="007E2B27">
              <w:t>о</w:t>
            </w:r>
            <w:r w:rsidRPr="007E2B27">
              <w:t>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 отчетном ф</w:t>
            </w:r>
            <w:r w:rsidRPr="007E2B27">
              <w:t>и</w:t>
            </w:r>
            <w:r w:rsidRPr="007E2B27"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>вательных организациях, получающих бесплатное горячее питание, к о</w:t>
            </w:r>
            <w:r w:rsidRPr="007E2B27">
              <w:t>б</w:t>
            </w:r>
            <w:r w:rsidRPr="007E2B27">
              <w:t>щему количеству об</w:t>
            </w:r>
            <w:r w:rsidRPr="007E2B27">
              <w:t>у</w:t>
            </w:r>
            <w:r w:rsidRPr="007E2B27">
              <w:t>чающихся, получающих начальное общее обр</w:t>
            </w:r>
            <w:r w:rsidRPr="007E2B27">
              <w:t>а</w:t>
            </w:r>
            <w:r w:rsidRPr="007E2B27">
              <w:t>зование в муниципал</w:t>
            </w:r>
            <w:r w:rsidRPr="007E2B27">
              <w:t>ь</w:t>
            </w:r>
            <w:r w:rsidRPr="007E2B27"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обучающихся, 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получающих начальное о</w:t>
            </w:r>
            <w:r w:rsidRPr="007E2B27">
              <w:t>б</w:t>
            </w:r>
            <w:r w:rsidRPr="007E2B27">
              <w:t>щее образов</w:t>
            </w:r>
            <w:r w:rsidRPr="007E2B27">
              <w:t>а</w:t>
            </w:r>
            <w:r w:rsidRPr="007E2B27">
              <w:t>ние в муниц</w:t>
            </w:r>
            <w:r w:rsidRPr="007E2B27">
              <w:t>и</w:t>
            </w:r>
            <w:r w:rsidRPr="007E2B27">
              <w:t>пальных обр</w:t>
            </w:r>
            <w:r w:rsidRPr="007E2B27">
              <w:t>а</w:t>
            </w:r>
            <w:r w:rsidRPr="007E2B27">
              <w:t>зовательных организациях, получающих бесплатное г</w:t>
            </w:r>
            <w:r w:rsidRPr="007E2B27">
              <w:t>о</w:t>
            </w:r>
            <w:r w:rsidRPr="007E2B27">
              <w:t>рячее питание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чающихся, п</w:t>
            </w:r>
            <w:r w:rsidRPr="007E2B27">
              <w:t>о</w:t>
            </w:r>
            <w:r w:rsidRPr="007E2B27">
              <w:t>лучающих н</w:t>
            </w:r>
            <w:r w:rsidRPr="007E2B27">
              <w:t>а</w:t>
            </w:r>
            <w:r w:rsidRPr="007E2B27"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</w:t>
            </w:r>
            <w:r w:rsidRPr="007E2B27">
              <w:t>о</w:t>
            </w:r>
            <w:r w:rsidRPr="007E2B27">
              <w:t>блюдению санитарно-эпидемиологических требований в условиях распространения н</w:t>
            </w:r>
            <w:r w:rsidRPr="007E2B27">
              <w:t>о</w:t>
            </w:r>
            <w:r w:rsidRPr="007E2B27">
              <w:t>вой коронавирусной инфекции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 к</w:t>
            </w:r>
            <w:r w:rsidRPr="007E2B27">
              <w:t>о</w:t>
            </w:r>
            <w:r w:rsidRPr="007E2B27">
              <w:t>торых реализ</w:t>
            </w:r>
            <w:r w:rsidRPr="007E2B27">
              <w:t>о</w:t>
            </w:r>
            <w:r w:rsidRPr="007E2B27">
              <w:t>ваны мер</w:t>
            </w:r>
            <w:r w:rsidRPr="007E2B27">
              <w:t>о</w:t>
            </w:r>
            <w:r w:rsidRPr="007E2B27">
              <w:t>приятия по с</w:t>
            </w:r>
            <w:r w:rsidRPr="007E2B27">
              <w:t>о</w:t>
            </w:r>
            <w:r w:rsidRPr="007E2B27">
              <w:t>блюдению с</w:t>
            </w:r>
            <w:r w:rsidRPr="007E2B27">
              <w:t>а</w:t>
            </w:r>
            <w:r w:rsidRPr="007E2B27">
              <w:t>нитарно-эпидемиолог</w:t>
            </w:r>
            <w:r w:rsidRPr="007E2B27">
              <w:t>и</w:t>
            </w:r>
            <w:r w:rsidRPr="007E2B27">
              <w:t>ческих треб</w:t>
            </w:r>
            <w:r w:rsidRPr="007E2B27">
              <w:t>о</w:t>
            </w:r>
            <w:r w:rsidRPr="007E2B27">
              <w:t>ваний в услов</w:t>
            </w:r>
            <w:r w:rsidRPr="007E2B27">
              <w:t>и</w:t>
            </w:r>
            <w:r w:rsidRPr="007E2B27">
              <w:t>ях распростр</w:t>
            </w:r>
            <w:r w:rsidRPr="007E2B27">
              <w:t>а</w:t>
            </w:r>
            <w:r w:rsidRPr="007E2B27">
              <w:t>нения новой коронавиру</w:t>
            </w:r>
            <w:r w:rsidRPr="007E2B27">
              <w:t>с</w:t>
            </w:r>
            <w:r w:rsidRPr="007E2B27"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</w:tbl>
    <w:p w:rsidR="007E2B27" w:rsidRPr="007E2B27" w:rsidRDefault="007E2B27" w:rsidP="007E2B27"/>
    <w:p w:rsidR="002F09F1" w:rsidRPr="00ED6802" w:rsidRDefault="002F09F1" w:rsidP="002F09F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3</w:t>
      </w:r>
    </w:p>
    <w:p w:rsidR="002F09F1" w:rsidRPr="00ED6802" w:rsidRDefault="002F09F1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D25EB6" w:rsidRDefault="00D25EB6" w:rsidP="00D25EB6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87"/>
        <w:gridCol w:w="1348"/>
        <w:gridCol w:w="1417"/>
        <w:gridCol w:w="1296"/>
        <w:gridCol w:w="1337"/>
        <w:gridCol w:w="1225"/>
      </w:tblGrid>
      <w:tr w:rsidR="00D25EB6" w:rsidTr="00D25EB6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D25EB6" w:rsidTr="00D25EB6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D25EB6" w:rsidTr="00D25EB6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D25EB6" w:rsidTr="00D25EB6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548 047,20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609 272,30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521 565,10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</w:tr>
      <w:tr w:rsidR="00D25EB6" w:rsidTr="00D25EB6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158 927,10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176 677,80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178 807,20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</w:tr>
      <w:tr w:rsidR="00D25EB6" w:rsidTr="00D25EB6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17 723,40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</w:tr>
      <w:tr w:rsidR="00D25EB6" w:rsidTr="00D25EB6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404 673,00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312 940,80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</w:tr>
      <w:tr w:rsidR="00D25EB6" w:rsidTr="00D25EB6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141 680,00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154 646,80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</w:tr>
      <w:tr w:rsidR="00D25EB6" w:rsidTr="00D25EB6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30 889,1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34 627,00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</w:tr>
      <w:tr w:rsidR="00D25EB6" w:rsidTr="00D25EB6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120 019,80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</w:tr>
      <w:tr w:rsidR="00D25EB6" w:rsidTr="00D25EB6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D25EB6" w:rsidRDefault="00D25EB6" w:rsidP="00D25EB6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364 596,6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408 422,90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335 351,80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</w:tr>
      <w:tr w:rsidR="00D25EB6" w:rsidTr="00D25EB6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86 300,00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95 848,20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97 497,20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</w:tr>
      <w:tr w:rsidR="00D25EB6" w:rsidTr="00D25EB6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</w:tr>
      <w:tr w:rsidR="00D25EB6" w:rsidTr="00D25EB6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260 605,8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284 653,20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299 099,9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327 393,20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330 264,90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</w:tr>
      <w:tr w:rsidR="00D25EB6" w:rsidTr="00D25EB6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83 853,30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91 494,40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92 410,30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197 555,80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207 977,30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65 496,70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81 029,70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</w:tr>
      <w:tr w:rsidR="00D25EB6" w:rsidTr="00D25EB6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2 446,7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4 353,80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76 675,90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41 770,60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46 202,60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</w:tr>
      <w:tr w:rsidR="00D25EB6" w:rsidTr="00D25EB6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41 738,00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46 202,60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</w:tr>
      <w:tr w:rsidR="00D25EB6" w:rsidTr="00D25EB6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3 069,40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</w:tr>
      <w:tr w:rsidR="00D25EB6" w:rsidTr="00D25EB6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3 036,8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</w:tr>
      <w:tr w:rsidR="00D25EB6" w:rsidTr="00D25EB6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38 701,20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42 938,80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</w:tr>
      <w:tr w:rsidR="00D25EB6" w:rsidTr="00D25EB6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38 701,20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42 938,80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</w:tr>
      <w:tr w:rsidR="00D25EB6" w:rsidTr="00D25EB6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D25EB6" w:rsidTr="00D25EB6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D25EB6" w:rsidTr="00D25EB6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25EB6" w:rsidTr="00D25EB6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D25EB6" w:rsidTr="00D25EB6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389 120,1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432 594,50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342 757,90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</w:tr>
      <w:tr w:rsidR="00D25EB6" w:rsidTr="00D25EB6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17 723,4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29 817,10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</w:tr>
      <w:tr w:rsidR="00D25EB6" w:rsidTr="00D25EB6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404 673,00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312 940,80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</w:tr>
      <w:tr w:rsidR="00D25EB6" w:rsidTr="00D25EB6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8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D25EB6" w:rsidRPr="00177AA0" w:rsidRDefault="00D25EB6" w:rsidP="00D25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я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856 402,40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 xml:space="preserve">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руб., в том числе по годам реализ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ции: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141 680,0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154 646,8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2022 год – 139 268,9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2023 год – 140 268,9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2024 год -  140 268,9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2025 год – 140 268,9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венных средств областного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бюджета – 650 423,9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110 790,9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120 019,8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 – 104 903,3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 – 104 903,3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 – 104 903,3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 – 104 903,3 тыс. руб.,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нных доходов бюджета – 205 978,5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30 889,1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34 627,0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 – 34 365,6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 – 35 365,6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 – 35 365,6 тыс. руб.</w:t>
            </w:r>
          </w:p>
          <w:p w:rsidR="00D25EB6" w:rsidRPr="00177AA0" w:rsidRDefault="00D25EB6" w:rsidP="00D25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 – 35 365,6 тыс. руб..</w:t>
            </w:r>
          </w:p>
          <w:p w:rsidR="00F030B6" w:rsidRPr="00B01FCC" w:rsidRDefault="00F030B6" w:rsidP="008A2849">
            <w:pPr>
              <w:spacing w:after="0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9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25EB6" w:rsidRPr="00177AA0" w:rsidRDefault="00D25EB6" w:rsidP="00D25E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856 402,40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 xml:space="preserve">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ции: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141 680,0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154 646,8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2022 год – 139 268,9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2023 год – 140 268,9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2024 год -  140 268,9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2025 год – 140 268,9  тыс. руб.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бюджета – 650 423,9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110 790,9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120 019,8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 – 104 903,3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 – 104 903,3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 – 104 903,3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 – 104 903,3 тыс. руб.,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нных доходов бюджета – 205 978,5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30 889,1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34 627,0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 – 34 365,6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 – 35 365,6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 – 35 365,6 тыс. руб.</w:t>
      </w:r>
    </w:p>
    <w:p w:rsidR="00D25EB6" w:rsidRPr="00177AA0" w:rsidRDefault="00D25EB6" w:rsidP="00D25EB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 – 35 365,6 тыс. руб..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D25EB6" w:rsidRDefault="00D25EB6" w:rsidP="00D25E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D25EB6" w:rsidRDefault="00D25EB6" w:rsidP="00D25E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0" w:type="auto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86"/>
      </w:tblGrid>
      <w:tr w:rsidR="00D25EB6" w:rsidTr="00D25EB6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Default="00D25EB6" w:rsidP="00D25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D25EB6" w:rsidTr="00D25EB6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D25EB6" w:rsidTr="00D25EB6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D25EB6" w:rsidTr="00D25EB6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D25EB6" w:rsidRDefault="00D25EB6" w:rsidP="00D25EB6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D25EB6" w:rsidRDefault="00D25EB6" w:rsidP="00D25EB6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D25EB6" w:rsidRDefault="00D25EB6" w:rsidP="00D25EB6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D25EB6" w:rsidRDefault="00D25EB6" w:rsidP="00D25E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141 680,0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154 646,80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</w:tr>
      <w:tr w:rsidR="00D25EB6" w:rsidTr="00D25EB6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30 889,10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34 627,00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D25EB6" w:rsidTr="00D25EB6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110 790,90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120 019,80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D25EB6" w:rsidTr="00D25EB6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125 976,00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133 740,50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</w:tr>
      <w:tr w:rsidR="00D25EB6" w:rsidTr="00D25EB6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29 275,70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D25EB6" w:rsidTr="00D25EB6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96 700,30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</w:tr>
      <w:tr w:rsidR="00D25EB6" w:rsidTr="00D25EB6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D25EB6" w:rsidTr="00D25EB6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D25EB6" w:rsidRDefault="00D25EB6" w:rsidP="00D25EB6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D25EB6" w:rsidRDefault="00D25EB6" w:rsidP="00D25EB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D25EB6" w:rsidTr="00D25EB6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4 150,00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</w:tr>
      <w:tr w:rsidR="00D25EB6" w:rsidTr="00D25EB6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D25EB6" w:rsidTr="00D25EB6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11 410,40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15 584,00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1 613,40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467,50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15 116,50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54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D25EB6" w:rsidRDefault="00D25EB6" w:rsidP="00D25EB6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D25EB6" w:rsidTr="00D25EB6">
        <w:trPr>
          <w:cantSplit/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D25EB6" w:rsidTr="00D25EB6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D25EB6" w:rsidTr="00D25EB6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D25EB6" w:rsidRDefault="00D25EB6" w:rsidP="00D25EB6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2F09F1" w:rsidRDefault="002F09F1" w:rsidP="002F09F1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D25EB6" w:rsidTr="00D25EB6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25EB6" w:rsidTr="00D25EB6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D25EB6" w:rsidTr="00D25EB6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110 790,90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120 019,80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</w:tr>
      <w:tr w:rsidR="00D25EB6" w:rsidTr="00D25EB6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D25EB6" w:rsidTr="00D25EB6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120 019,80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D25EB6" w:rsidTr="00D25EB6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D25EB6" w:rsidTr="00D25EB6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D25EB6" w:rsidRDefault="00D25EB6" w:rsidP="00D25EB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D25EB6" w:rsidRDefault="00D25EB6" w:rsidP="00D25EB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D25EB6" w:rsidRDefault="00D25EB6" w:rsidP="00D25EB6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D25EB6" w:rsidRDefault="00D25EB6" w:rsidP="00D25EB6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D25EB6" w:rsidTr="00D25EB6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D25EB6" w:rsidTr="00D25EB6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D25EB6" w:rsidTr="00D25EB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D25EB6" w:rsidTr="00D25EB6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D25EB6" w:rsidTr="00D25EB6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25EB6" w:rsidRDefault="00D25EB6" w:rsidP="00D25EB6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25EB6" w:rsidRDefault="00D25EB6" w:rsidP="00D25EB6"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125 037,2</w:t>
            </w:r>
          </w:p>
          <w:p w:rsidR="00D25EB6" w:rsidRDefault="00D25EB6" w:rsidP="00D25EB6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133 184,1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133 390,2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25EB6" w:rsidRDefault="00D25EB6" w:rsidP="00D25EB6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D25EB6" w:rsidRDefault="00D25EB6" w:rsidP="00D25EB6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63426D" w:rsidRDefault="002F09F1" w:rsidP="0063426D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  <w:sectPr w:rsidR="0063426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  <w:r w:rsidR="0063426D"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федеральной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2 127 366,6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 xml:space="preserve">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>.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,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дам реализации: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364 596,6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408 422,9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335 351,8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339 665,1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339 665,1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339 665,1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177 696,4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17 690,8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27 921,5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29 817,1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177AA0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25EB6" w:rsidRPr="009B1DB2" w:rsidRDefault="00D25EB6" w:rsidP="00D25EB6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собственных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областного бюджета – 1 377 775,3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260 605,8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284 653,2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208 037,5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руб.,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нных доходов бюджета – 571 894,3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86 300,0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95 848,2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97 497,2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25EB6" w:rsidRPr="00177AA0" w:rsidRDefault="00D25EB6" w:rsidP="00D25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  <w:r w:rsidRPr="00177AA0"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  <w:t xml:space="preserve"> </w:t>
            </w:r>
          </w:p>
          <w:p w:rsidR="00F030B6" w:rsidRPr="00B01FCC" w:rsidRDefault="00F030B6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туру Центров образования цифрового и гуманитарного профилей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общеобразовательных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P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2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педагогов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«Общий объем бюджетных ассигнований на реализацию подпр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2 127 366,6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 xml:space="preserve">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>.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,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дам реализации: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364 596,6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408 422,9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335 351,8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339 665,1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339 665,1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339 665,1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177 696,4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25EB6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17 690,8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27 921,5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29 817,1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177AA0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25EB6" w:rsidRPr="009B1DB2" w:rsidRDefault="00D25EB6" w:rsidP="00D25E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  тыс. руб.</w:t>
      </w:r>
    </w:p>
    <w:p w:rsidR="00D25EB6" w:rsidRPr="00177AA0" w:rsidRDefault="00D25EB6" w:rsidP="00D25EB6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обл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стного бюджета – 1 377 775,3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260 605,8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284 653,2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208 037,5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нных доходов бюджета – 571 894,9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86 300,0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95 848,2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97 497,2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25EB6" w:rsidRPr="00177AA0" w:rsidRDefault="00D25EB6" w:rsidP="00D25EB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2025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  <w:r w:rsidRPr="00177A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lastRenderedPageBreak/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D51CCD" w:rsidRDefault="00D51CCD" w:rsidP="00D51CCD">
      <w:r w:rsidRPr="00D51CCD">
        <w:t>СВЕДЕНИЯ</w:t>
      </w:r>
    </w:p>
    <w:p w:rsidR="00D51CCD" w:rsidRPr="00D51CCD" w:rsidRDefault="00D51CCD" w:rsidP="00D51CCD">
      <w:r w:rsidRPr="00D51CCD">
        <w:t xml:space="preserve"> о целевых показателях (индикаторах) подпрограммы 2 муниципальной программы </w:t>
      </w:r>
    </w:p>
    <w:p w:rsidR="00D51CCD" w:rsidRPr="00D51CCD" w:rsidRDefault="00D51CCD" w:rsidP="00D51CCD"/>
    <w:tbl>
      <w:tblPr>
        <w:tblW w:w="0" w:type="auto"/>
        <w:tblInd w:w="245" w:type="dxa"/>
        <w:tblLayout w:type="fixed"/>
        <w:tblLook w:val="000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1002"/>
      </w:tblGrid>
      <w:tr w:rsidR="00D51CCD" w:rsidRPr="00D51CCD" w:rsidTr="00D51CCD">
        <w:trPr>
          <w:cantSplit/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Задача, направле</w:t>
            </w:r>
            <w:r w:rsidRPr="00D51CCD">
              <w:t>н</w:t>
            </w:r>
            <w:r w:rsidRPr="00D51CCD">
              <w:t>ная</w:t>
            </w:r>
          </w:p>
          <w:p w:rsidR="00D51CCD" w:rsidRPr="00D51CCD" w:rsidRDefault="00D51CCD" w:rsidP="00D51CCD">
            <w:r w:rsidRPr="00D51CCD"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 измер</w:t>
            </w:r>
            <w:r w:rsidRPr="00D51CCD">
              <w:t>е</w:t>
            </w:r>
            <w:r w:rsidRPr="00D51CCD">
              <w:t>ния</w:t>
            </w:r>
          </w:p>
        </w:tc>
        <w:tc>
          <w:tcPr>
            <w:tcW w:w="9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Значение целевого показателя</w:t>
            </w:r>
          </w:p>
        </w:tc>
      </w:tr>
      <w:tr w:rsidR="00D51CCD" w:rsidRPr="00D51CCD" w:rsidTr="00D51CCD">
        <w:trPr>
          <w:cantSplit/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отче</w:t>
            </w:r>
            <w:r w:rsidRPr="00D51CCD">
              <w:t>т</w:t>
            </w:r>
            <w:r w:rsidRPr="00D51CCD"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оценочное</w:t>
            </w:r>
          </w:p>
        </w:tc>
        <w:tc>
          <w:tcPr>
            <w:tcW w:w="6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Плановое</w:t>
            </w:r>
          </w:p>
        </w:tc>
      </w:tr>
      <w:tr w:rsidR="00D51CCD" w:rsidRPr="00D51CCD" w:rsidTr="00D51CCD">
        <w:trPr>
          <w:cantSplit/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2025 год</w:t>
            </w:r>
          </w:p>
        </w:tc>
      </w:tr>
      <w:tr w:rsidR="00D51CCD" w:rsidRPr="00D51CCD" w:rsidTr="00D51CCD">
        <w:trPr>
          <w:trHeight w:val="256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11</w:t>
            </w:r>
          </w:p>
        </w:tc>
      </w:tr>
      <w:tr w:rsidR="00D51CCD" w:rsidRPr="00D51CCD" w:rsidTr="00D51CCD">
        <w:trPr>
          <w:cantSplit/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Развитие сети и и</w:t>
            </w:r>
            <w:r w:rsidRPr="00D51CCD">
              <w:t>н</w:t>
            </w:r>
            <w:r w:rsidRPr="00D51CCD">
              <w:t>фраструктуры учре</w:t>
            </w:r>
            <w:r w:rsidRPr="00D51CCD">
              <w:t>ж</w:t>
            </w:r>
            <w:r w:rsidRPr="00D51CCD">
              <w:t>дений общего, сп</w:t>
            </w:r>
            <w:r w:rsidRPr="00D51CCD">
              <w:t>е</w:t>
            </w:r>
            <w:r w:rsidRPr="00D51CCD">
              <w:t>циального и допо</w:t>
            </w:r>
            <w:r w:rsidRPr="00D51CCD">
              <w:t>л</w:t>
            </w:r>
            <w:r w:rsidRPr="00D51CCD">
              <w:t>нительного образ</w:t>
            </w:r>
            <w:r w:rsidRPr="00D51CCD">
              <w:t>о</w:t>
            </w:r>
            <w:r w:rsidRPr="00D51CCD">
              <w:t>вания детей для обеспечения досту</w:t>
            </w:r>
            <w:r w:rsidRPr="00D51CCD">
              <w:t>п</w:t>
            </w:r>
            <w:r w:rsidRPr="00D51CCD">
              <w:t>ности образовател</w:t>
            </w:r>
            <w:r w:rsidRPr="00D51CCD">
              <w:t>ь</w:t>
            </w:r>
            <w:r w:rsidRPr="00D51CCD">
              <w:t>ных услуг и качес</w:t>
            </w:r>
            <w:r w:rsidRPr="00D51CCD">
              <w:t>т</w:t>
            </w:r>
            <w:r w:rsidRPr="00D51CCD">
              <w:t>венных условий об</w:t>
            </w:r>
            <w:r w:rsidRPr="00D51CCD">
              <w:t>у</w:t>
            </w:r>
            <w:r w:rsidRPr="00D51CCD">
              <w:t>чения, независимо от территории прож</w:t>
            </w:r>
            <w:r w:rsidRPr="00D51CCD">
              <w:t>и</w:t>
            </w:r>
            <w:r w:rsidRPr="00D51CCD">
              <w:t>вания и возможн</w:t>
            </w:r>
            <w:r w:rsidRPr="00D51CCD">
              <w:t>о</w:t>
            </w:r>
            <w:r w:rsidRPr="00D51CCD"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lastRenderedPageBreak/>
              <w:t>Средняя наполняемость классов в городской м</w:t>
            </w:r>
            <w:r w:rsidRPr="00D51CCD">
              <w:t>е</w:t>
            </w:r>
            <w:r w:rsidRPr="00D51CCD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</w:tr>
      <w:tr w:rsidR="00D51CCD" w:rsidRPr="00D51CCD" w:rsidTr="00D51CCD">
        <w:trPr>
          <w:cantSplit/>
          <w:trHeight w:val="488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Средняя наполняемость классов в сельской м</w:t>
            </w:r>
            <w:r w:rsidRPr="00D51CCD">
              <w:t>е</w:t>
            </w:r>
            <w:r w:rsidRPr="00D51CCD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</w:tr>
      <w:tr w:rsidR="00D51CCD" w:rsidRPr="00D51CCD" w:rsidTr="00D51CCD">
        <w:trPr>
          <w:cantSplit/>
          <w:trHeight w:val="1277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учреждений, осуществляющих ди</w:t>
            </w:r>
            <w:r w:rsidRPr="00D51CCD">
              <w:t>с</w:t>
            </w:r>
            <w:r w:rsidRPr="00D51CCD">
              <w:t>танционное обучение обучающихся, в общей численности общеобр</w:t>
            </w:r>
            <w:r w:rsidRPr="00D51CCD">
              <w:t>а</w:t>
            </w:r>
            <w:r w:rsidRPr="00D51CCD">
              <w:t>зовательных учрежд</w:t>
            </w:r>
            <w:r w:rsidRPr="00D51CCD">
              <w:t>е</w:t>
            </w:r>
            <w:r w:rsidRPr="00D51CCD"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Количество детей-инвалидов, которым созданы условия для получения качественн</w:t>
            </w:r>
            <w:r w:rsidRPr="00D51CCD">
              <w:t>о</w:t>
            </w:r>
            <w:r w:rsidRPr="00D51CCD">
              <w:t>го образования с и</w:t>
            </w:r>
            <w:r w:rsidRPr="00D51CCD">
              <w:t>с</w:t>
            </w:r>
            <w:r w:rsidRPr="00D51CCD">
              <w:t>пользованием диста</w:t>
            </w:r>
            <w:r w:rsidRPr="00D51CCD">
              <w:t>н</w:t>
            </w:r>
            <w:r w:rsidRPr="00D51CCD">
              <w:t>ционных образовател</w:t>
            </w:r>
            <w:r w:rsidRPr="00D51CCD">
              <w:t>ь</w:t>
            </w:r>
            <w:r w:rsidRPr="00D51CCD">
              <w:t>ных технологий и не противопоказаны да</w:t>
            </w:r>
            <w:r w:rsidRPr="00D51CCD">
              <w:t>н</w:t>
            </w:r>
            <w:r w:rsidRPr="00D51CCD"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 которых создана ун</w:t>
            </w:r>
            <w:r w:rsidRPr="00D51CCD">
              <w:t>и</w:t>
            </w:r>
            <w:r w:rsidRPr="00D51CCD">
              <w:t>версальная безбарье</w:t>
            </w:r>
            <w:r w:rsidRPr="00D51CCD">
              <w:t>р</w:t>
            </w:r>
            <w:r w:rsidRPr="00D51CCD">
              <w:t>ная среда для инкл</w:t>
            </w:r>
            <w:r w:rsidRPr="00D51CCD">
              <w:t>ю</w:t>
            </w:r>
            <w:r w:rsidRPr="00D51CCD">
              <w:t>зивного образования детей-инвалидов, в о</w:t>
            </w:r>
            <w:r w:rsidRPr="00D51CCD">
              <w:t>б</w:t>
            </w:r>
            <w:r w:rsidRPr="00D51CCD">
              <w:t>щем количестве общ</w:t>
            </w:r>
            <w:r w:rsidRPr="00D51CCD">
              <w:t>е</w:t>
            </w:r>
            <w:r w:rsidRPr="00D51CCD">
              <w:t>образовательных орг</w:t>
            </w:r>
            <w:r w:rsidRPr="00D51CCD">
              <w:t>а</w:t>
            </w:r>
            <w:r w:rsidRPr="00D51CCD">
              <w:t>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детей-инвалидов, которым созданы усл</w:t>
            </w:r>
            <w:r w:rsidRPr="00D51CCD">
              <w:t>о</w:t>
            </w:r>
            <w:r w:rsidRPr="00D51CCD">
              <w:t>вия для получения кач</w:t>
            </w:r>
            <w:r w:rsidRPr="00D51CCD">
              <w:t>е</w:t>
            </w:r>
            <w:r w:rsidRPr="00D51CCD">
              <w:t>ственного начального общего, основного о</w:t>
            </w:r>
            <w:r w:rsidRPr="00D51CCD">
              <w:t>б</w:t>
            </w:r>
            <w:r w:rsidRPr="00D51CCD"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детей-инвалидов в возрасте от 5 до 18 лет, получающих дополн</w:t>
            </w:r>
            <w:r w:rsidRPr="00D51CCD">
              <w:t>и</w:t>
            </w:r>
            <w:r w:rsidRPr="00D51CCD">
              <w:t>тельное образование, от общей численности д</w:t>
            </w:r>
            <w:r w:rsidRPr="00D51CCD">
              <w:t>е</w:t>
            </w:r>
            <w:r w:rsidRPr="00D51CCD"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</w:tr>
      <w:tr w:rsidR="00D51CCD" w:rsidRPr="00D51CCD" w:rsidTr="00D51CCD">
        <w:trPr>
          <w:cantSplit/>
          <w:trHeight w:val="343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Количество зданий о</w:t>
            </w:r>
            <w:r w:rsidRPr="00D51CCD">
              <w:t>б</w:t>
            </w:r>
            <w:r w:rsidRPr="00D51CCD">
              <w:t>щеобразовательных о</w:t>
            </w:r>
            <w:r w:rsidRPr="00D51CCD">
              <w:t>р</w:t>
            </w:r>
            <w:r w:rsidRPr="00D51CCD">
              <w:t>ганизаций, в которых выполнены меропри</w:t>
            </w:r>
            <w:r w:rsidRPr="00D51CCD">
              <w:t>я</w:t>
            </w:r>
            <w:r w:rsidRPr="00D51CCD"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осуществляющих образовательную де</w:t>
            </w:r>
            <w:r w:rsidRPr="00D51CCD">
              <w:t>я</w:t>
            </w:r>
            <w:r w:rsidRPr="00D51CCD">
              <w:t>тельность по адаптир</w:t>
            </w:r>
            <w:r w:rsidRPr="00D51CCD">
              <w:t>о</w:t>
            </w:r>
            <w:r w:rsidRPr="00D51CCD">
              <w:t>ванным основным о</w:t>
            </w:r>
            <w:r w:rsidRPr="00D51CCD">
              <w:t>б</w:t>
            </w:r>
            <w:r w:rsidRPr="00D51CCD">
              <w:t>щеобразовательным программам, в которых внедрена система м</w:t>
            </w:r>
            <w:r w:rsidRPr="00D51CCD">
              <w:t>о</w:t>
            </w:r>
            <w:r w:rsidRPr="00D51CCD">
              <w:t>ниторинга здоровья обучающихся на основе отечественной технол</w:t>
            </w:r>
            <w:r w:rsidRPr="00D51CCD">
              <w:t>о</w:t>
            </w:r>
            <w:r w:rsidRPr="00D51CCD"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  <w:p w:rsidR="00D51CCD" w:rsidRPr="00D51CCD" w:rsidRDefault="00D51CCD" w:rsidP="00D51CCD">
            <w:r w:rsidRPr="00D51CCD">
              <w:t>Модернизация с</w:t>
            </w:r>
            <w:r w:rsidRPr="00D51CCD">
              <w:t>о</w:t>
            </w:r>
            <w:r w:rsidRPr="00D51CCD">
              <w:t>держания образов</w:t>
            </w:r>
            <w:r w:rsidRPr="00D51CCD">
              <w:t>а</w:t>
            </w:r>
            <w:r w:rsidRPr="00D51CCD">
              <w:t>ния и образовател</w:t>
            </w:r>
            <w:r w:rsidRPr="00D51CCD">
              <w:t>ь</w:t>
            </w:r>
            <w:r w:rsidRPr="00D51CCD">
              <w:t>ной среды в соотве</w:t>
            </w:r>
            <w:r w:rsidRPr="00D51CCD">
              <w:t>т</w:t>
            </w:r>
            <w:r w:rsidRPr="00D51CCD"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школьников, кот</w:t>
            </w:r>
            <w:r w:rsidRPr="00D51CCD">
              <w:t>о</w:t>
            </w:r>
            <w:r w:rsidRPr="00D51CCD">
              <w:t>рым предоставлена возможность обучаться в соответствии с осно</w:t>
            </w:r>
            <w:r w:rsidRPr="00D51CCD">
              <w:t>в</w:t>
            </w:r>
            <w:r w:rsidRPr="00D51CCD">
              <w:t>ными современными требованиями в общей численности школьн</w:t>
            </w:r>
            <w:r w:rsidRPr="00D51CCD">
              <w:t>и</w:t>
            </w:r>
            <w:r w:rsidRPr="00D51CCD"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87,9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93,3</w:t>
            </w:r>
          </w:p>
        </w:tc>
      </w:tr>
      <w:tr w:rsidR="00D51CCD" w:rsidRPr="00D51CCD" w:rsidTr="00D51CCD">
        <w:trPr>
          <w:cantSplit/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школьников, об</w:t>
            </w:r>
            <w:r w:rsidRPr="00D51CCD">
              <w:t>у</w:t>
            </w:r>
            <w:r w:rsidRPr="00D51CCD">
              <w:t>чающихся по федерал</w:t>
            </w:r>
            <w:r w:rsidRPr="00D51CCD">
              <w:t>ь</w:t>
            </w:r>
            <w:r w:rsidRPr="00D51CCD">
              <w:t>ным государственным образовательным ста</w:t>
            </w:r>
            <w:r w:rsidRPr="00D51CCD">
              <w:t>н</w:t>
            </w:r>
            <w:r w:rsidRPr="00D51CCD">
              <w:t>дартам, в общей чи</w:t>
            </w:r>
            <w:r w:rsidRPr="00D51CCD">
              <w:t>с</w:t>
            </w:r>
            <w:r w:rsidRPr="00D51CCD"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учителей, эффе</w:t>
            </w:r>
            <w:r w:rsidRPr="00D51CCD">
              <w:t>к</w:t>
            </w:r>
            <w:r w:rsidRPr="00D51CCD">
              <w:t>тивно использующих современные образов</w:t>
            </w:r>
            <w:r w:rsidRPr="00D51CCD">
              <w:t>а</w:t>
            </w:r>
            <w:r w:rsidRPr="00D51CCD">
              <w:t>тельные технологии (в том числе информац</w:t>
            </w:r>
            <w:r w:rsidRPr="00D51CCD">
              <w:t>и</w:t>
            </w:r>
            <w:r w:rsidRPr="00D51CCD">
              <w:t>онно- коммуникацио</w:t>
            </w:r>
            <w:r w:rsidRPr="00D51CCD">
              <w:t>н</w:t>
            </w:r>
            <w:r w:rsidRPr="00D51CCD">
              <w:t>ные технологии) в пр</w:t>
            </w:r>
            <w:r w:rsidRPr="00D51CCD">
              <w:t>о</w:t>
            </w:r>
            <w:r w:rsidRPr="00D51CCD">
              <w:t>фессиональной де</w:t>
            </w:r>
            <w:r w:rsidRPr="00D51CCD">
              <w:t>я</w:t>
            </w:r>
            <w:r w:rsidRPr="00D51CCD">
              <w:t>тельности, в общей чи</w:t>
            </w:r>
            <w:r w:rsidRPr="00D51CCD">
              <w:t>с</w:t>
            </w:r>
            <w:r w:rsidRPr="00D51CCD"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Выявление и разв</w:t>
            </w:r>
            <w:r w:rsidRPr="00D51CCD">
              <w:t>и</w:t>
            </w:r>
            <w:r w:rsidRPr="00D51CCD">
              <w:t>тие молодых тала</w:t>
            </w:r>
            <w:r w:rsidRPr="00D51CCD">
              <w:t>н</w:t>
            </w:r>
            <w:r w:rsidRPr="00D51CCD">
              <w:t>тов, целевая по</w:t>
            </w:r>
            <w:r w:rsidRPr="00D51CCD">
              <w:t>д</w:t>
            </w:r>
            <w:r w:rsidRPr="00D51CCD"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детей, охваченных мероприятиями мун</w:t>
            </w:r>
            <w:r w:rsidRPr="00D51CCD">
              <w:t>и</w:t>
            </w:r>
            <w:r w:rsidRPr="00D51CCD">
              <w:t>ципального, регионал</w:t>
            </w:r>
            <w:r w:rsidRPr="00D51CCD">
              <w:t>ь</w:t>
            </w:r>
            <w:r w:rsidRPr="00D51CCD">
              <w:t>ного, всероссийского уровня в общей числе</w:t>
            </w:r>
            <w:r w:rsidRPr="00D51CCD">
              <w:t>н</w:t>
            </w:r>
            <w:r w:rsidRPr="00D51CCD"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</w:tr>
      <w:tr w:rsidR="00D51CCD" w:rsidRPr="00D51CCD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Удельный вес численн</w:t>
            </w:r>
            <w:r w:rsidRPr="00D51CCD">
              <w:t>о</w:t>
            </w:r>
            <w:r w:rsidRPr="00D51CCD">
              <w:t>сти обучающихся, учас</w:t>
            </w:r>
            <w:r w:rsidRPr="00D51CCD">
              <w:t>т</w:t>
            </w:r>
            <w:r w:rsidRPr="00D51CCD">
              <w:t>ников всероссийской олимпиады школьников на заключительном эт</w:t>
            </w:r>
            <w:r w:rsidRPr="00D51CCD">
              <w:t>а</w:t>
            </w:r>
            <w:r w:rsidRPr="00D51CCD">
              <w:t>пе ее проведения от общей численности обучающихся 9-11 кла</w:t>
            </w:r>
            <w:r w:rsidRPr="00D51CCD">
              <w:t>с</w:t>
            </w:r>
            <w:r w:rsidRPr="00D51CCD"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2,5</w:t>
            </w:r>
          </w:p>
        </w:tc>
      </w:tr>
      <w:tr w:rsidR="00D51CCD" w:rsidRPr="00D51CCD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- доля детей, охваче</w:t>
            </w:r>
            <w:r w:rsidRPr="00D51CCD">
              <w:t>н</w:t>
            </w:r>
            <w:r w:rsidRPr="00D51CCD">
              <w:t>ных образовательными программами дополн</w:t>
            </w:r>
            <w:r w:rsidRPr="00D51CCD">
              <w:t>и</w:t>
            </w:r>
            <w:r w:rsidRPr="00D51CCD">
              <w:t>тельного образования детей, в общей числе</w:t>
            </w:r>
            <w:r w:rsidRPr="00D51CCD">
              <w:t>н</w:t>
            </w:r>
            <w:r w:rsidRPr="00D51CCD">
              <w:t>ности детей и молод</w:t>
            </w:r>
            <w:r w:rsidRPr="00D51CCD">
              <w:t>е</w:t>
            </w:r>
            <w:r w:rsidRPr="00D51CCD">
              <w:t>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Охват дополнительным образованием детей в возрасте от 5 до 18 лет, проживающих на терр</w:t>
            </w:r>
            <w:r w:rsidRPr="00D51CCD">
              <w:t>и</w:t>
            </w:r>
            <w:r w:rsidRPr="00D51CCD">
              <w:t>тории муниципального района через предо</w:t>
            </w:r>
            <w:r w:rsidRPr="00D51CCD">
              <w:t>с</w:t>
            </w:r>
            <w:r w:rsidRPr="00D51CCD">
              <w:t>тавление именных се</w:t>
            </w:r>
            <w:r w:rsidRPr="00D51CCD">
              <w:t>р</w:t>
            </w:r>
            <w:r w:rsidRPr="00D51CCD">
              <w:t>тификатов дополн</w:t>
            </w:r>
            <w:r w:rsidRPr="00D51CCD">
              <w:t>и</w:t>
            </w:r>
            <w:r w:rsidRPr="00D51CCD">
              <w:t>тельного образования, в общей численности д</w:t>
            </w:r>
            <w:r w:rsidRPr="00D51CCD">
              <w:t>е</w:t>
            </w:r>
            <w:r w:rsidRPr="00D51CCD">
              <w:t>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Развитие независ</w:t>
            </w:r>
            <w:r w:rsidRPr="00D51CCD">
              <w:t>и</w:t>
            </w:r>
            <w:r w:rsidRPr="00D51CCD">
              <w:t>мой и прозрачной для общества оценки качества образов</w:t>
            </w:r>
            <w:r w:rsidRPr="00D51CCD">
              <w:t>а</w:t>
            </w:r>
            <w:r w:rsidRPr="00D51CCD">
              <w:t>ния, гласности и ко</w:t>
            </w:r>
            <w:r w:rsidRPr="00D51CCD">
              <w:t>л</w:t>
            </w:r>
            <w:r w:rsidRPr="00D51CCD">
              <w:t>легиальности в о</w:t>
            </w:r>
            <w:r w:rsidRPr="00D51CCD">
              <w:t>б</w:t>
            </w:r>
            <w:r w:rsidRPr="00D51CCD">
              <w:t>ласти оценки качес</w:t>
            </w:r>
            <w:r w:rsidRPr="00D51CCD">
              <w:t>т</w:t>
            </w:r>
            <w:r w:rsidRPr="00D51CCD"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выпускников м</w:t>
            </w:r>
            <w:r w:rsidRPr="00D51CCD">
              <w:t>у</w:t>
            </w:r>
            <w:r w:rsidRPr="00D51CCD">
              <w:t>ниципальных общео</w:t>
            </w:r>
            <w:r w:rsidRPr="00D51CCD">
              <w:t>б</w:t>
            </w:r>
            <w:r w:rsidRPr="00D51CCD">
              <w:t>разовательных учре</w:t>
            </w:r>
            <w:r w:rsidRPr="00D51CCD">
              <w:t>ж</w:t>
            </w:r>
            <w:r w:rsidRPr="00D51CCD">
              <w:t>дений, не сдавших ед</w:t>
            </w:r>
            <w:r w:rsidRPr="00D51CCD">
              <w:t>и</w:t>
            </w:r>
            <w:r w:rsidRPr="00D51CCD">
              <w:t>ный государственный экзамен по русскому языку и математике, в общей численности в</w:t>
            </w:r>
            <w:r w:rsidRPr="00D51CCD">
              <w:t>ы</w:t>
            </w:r>
            <w:r w:rsidRPr="00D51CCD">
              <w:t>пускников муниципал</w:t>
            </w:r>
            <w:r w:rsidRPr="00D51CCD">
              <w:t>ь</w:t>
            </w:r>
            <w:r w:rsidRPr="00D51CCD">
              <w:t>ных общеобразовател</w:t>
            </w:r>
            <w:r w:rsidRPr="00D51CCD">
              <w:t>ь</w:t>
            </w:r>
            <w:r w:rsidRPr="00D51CCD">
              <w:lastRenderedPageBreak/>
              <w:t>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Усиление социал</w:t>
            </w:r>
            <w:r w:rsidRPr="00D51CCD">
              <w:t>ь</w:t>
            </w:r>
            <w:r w:rsidRPr="00D51CCD">
              <w:t>ной защищённости педагогических р</w:t>
            </w:r>
            <w:r w:rsidRPr="00D51CCD">
              <w:t>а</w:t>
            </w:r>
            <w:r w:rsidRPr="00D51CCD">
              <w:t>ботников района, создание условий для закрепления п</w:t>
            </w:r>
            <w:r w:rsidRPr="00D51CCD">
              <w:t>е</w:t>
            </w:r>
            <w:r w:rsidRPr="00D51CCD">
              <w:t>дагогических кадров образовательных у</w:t>
            </w:r>
            <w:r w:rsidRPr="00D51CCD">
              <w:t>ч</w:t>
            </w:r>
            <w:r w:rsidRPr="00D51CCD">
              <w:t>реждений, обесп</w:t>
            </w:r>
            <w:r w:rsidRPr="00D51CCD">
              <w:t>е</w:t>
            </w:r>
            <w:r w:rsidRPr="00D51CCD">
              <w:t>чение сферы образ</w:t>
            </w:r>
            <w:r w:rsidRPr="00D51CCD">
              <w:t>о</w:t>
            </w:r>
            <w:r w:rsidRPr="00D51CCD">
              <w:t>вания квалифицир</w:t>
            </w:r>
            <w:r w:rsidRPr="00D51CCD">
              <w:t>о</w:t>
            </w:r>
            <w:r w:rsidRPr="00D51CCD">
              <w:t>ванными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Удельный вес численн</w:t>
            </w:r>
            <w:r w:rsidRPr="00D51CCD">
              <w:t>о</w:t>
            </w:r>
            <w:r w:rsidRPr="00D51CCD">
              <w:t>сти учителей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 в возрасте до 35 лет в общей численности учителей общеобраз</w:t>
            </w:r>
            <w:r w:rsidRPr="00D51CCD">
              <w:t>о</w:t>
            </w:r>
            <w:r w:rsidRPr="00D51CCD">
              <w:t>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Проведение мер</w:t>
            </w:r>
            <w:r w:rsidRPr="00D51CCD">
              <w:t>о</w:t>
            </w:r>
            <w:r w:rsidRPr="00D51CCD">
              <w:t>приятий  по пр</w:t>
            </w:r>
            <w:r w:rsidRPr="00D51CCD">
              <w:t>о</w:t>
            </w:r>
            <w:r w:rsidRPr="00D51CCD">
              <w:t>граммам спортивной подготовки дополн</w:t>
            </w:r>
            <w:r w:rsidRPr="00D51CCD">
              <w:t>и</w:t>
            </w:r>
            <w:r w:rsidRPr="00D51CCD">
              <w:t>тельного образов</w:t>
            </w:r>
            <w:r w:rsidRPr="00D51CCD">
              <w:t>а</w:t>
            </w:r>
            <w:r w:rsidRPr="00D51CCD">
              <w:t>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Количество обучающи</w:t>
            </w:r>
            <w:r w:rsidRPr="00D51CCD">
              <w:t>х</w:t>
            </w:r>
            <w:r w:rsidRPr="00D51CCD">
              <w:t>ся, осуществляющие программы спортивной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«Успех каждого р</w:t>
            </w:r>
            <w:r w:rsidRPr="00D51CCD">
              <w:t>е</w:t>
            </w:r>
            <w:r w:rsidRPr="00D51CCD">
              <w:t>бенка»</w:t>
            </w:r>
          </w:p>
          <w:p w:rsidR="00D51CCD" w:rsidRPr="00D51CCD" w:rsidRDefault="00D51CCD" w:rsidP="00D51CCD">
            <w:r w:rsidRPr="00D51CCD">
              <w:t>(Создание новых мест в образовател</w:t>
            </w:r>
            <w:r w:rsidRPr="00D51CCD">
              <w:t>ь</w:t>
            </w:r>
            <w:r w:rsidRPr="00D51CCD">
              <w:t>ных организациях различных типов для реализации допо</w:t>
            </w:r>
            <w:r w:rsidRPr="00D51CCD">
              <w:t>л</w:t>
            </w:r>
            <w:r w:rsidRPr="00D51CCD">
              <w:t>нительных общера</w:t>
            </w:r>
            <w:r w:rsidRPr="00D51CCD">
              <w:t>з</w:t>
            </w:r>
            <w:r w:rsidRPr="00D51CCD">
              <w:t>вивающих программ всех направленн</w:t>
            </w:r>
            <w:r w:rsidRPr="00D51CCD">
              <w:t>о</w:t>
            </w:r>
            <w:r w:rsidRPr="00D51CCD"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- численность детей в возрасте от 5 до 18 лет, обучающихся за счет средств бюджетов суб</w:t>
            </w:r>
            <w:r w:rsidRPr="00D51CCD">
              <w:t>ъ</w:t>
            </w:r>
            <w:r w:rsidRPr="00D51CCD">
              <w:t>ектов Российской Фед</w:t>
            </w:r>
            <w:r w:rsidRPr="00D51CCD">
              <w:t>е</w:t>
            </w:r>
            <w:r w:rsidRPr="00D51CCD">
              <w:t>рации и (или) местных бюджетов по дополн</w:t>
            </w:r>
            <w:r w:rsidRPr="00D51CCD">
              <w:t>и</w:t>
            </w:r>
            <w:r w:rsidRPr="00D51CCD">
              <w:t>тельным общеобраз</w:t>
            </w:r>
            <w:r w:rsidRPr="00D51CCD">
              <w:t>о</w:t>
            </w:r>
            <w:r w:rsidRPr="00D51CCD">
              <w:t>вательным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- доля отдельных групп сотрудников, проше</w:t>
            </w:r>
            <w:r w:rsidRPr="00D51CCD">
              <w:t>д</w:t>
            </w:r>
            <w:r w:rsidRPr="00D51CCD">
              <w:t>ших переподготовку (повышение квалиф</w:t>
            </w:r>
            <w:r w:rsidRPr="00D51CCD">
              <w:t>и</w:t>
            </w:r>
            <w:r w:rsidRPr="00D51CCD">
              <w:t>кации) по программам (курсам, модулям):</w:t>
            </w:r>
          </w:p>
          <w:p w:rsidR="00D51CCD" w:rsidRPr="00D51CCD" w:rsidRDefault="00D51CCD" w:rsidP="00D51CCD">
            <w:r w:rsidRPr="00D51CCD">
              <w:t>- педагогические рабо</w:t>
            </w:r>
            <w:r w:rsidRPr="00D51CCD">
              <w:t>т</w:t>
            </w:r>
            <w:r w:rsidRPr="00D51CCD">
              <w:t>ники, в том числе н</w:t>
            </w:r>
            <w:r w:rsidRPr="00D51CCD">
              <w:t>а</w:t>
            </w:r>
            <w:r w:rsidRPr="00D51CCD">
              <w:t>ставники без педагог</w:t>
            </w:r>
            <w:r w:rsidRPr="00D51CCD">
              <w:t>и</w:t>
            </w:r>
            <w:r w:rsidRPr="00D51CCD">
              <w:t>ческого образования,</w:t>
            </w:r>
          </w:p>
          <w:p w:rsidR="00D51CCD" w:rsidRPr="00D51CCD" w:rsidRDefault="00D51CCD" w:rsidP="00D51CCD">
            <w:r w:rsidRPr="00D51CCD">
              <w:t>- руководители,</w:t>
            </w:r>
          </w:p>
          <w:p w:rsidR="00D51CCD" w:rsidRPr="00D51CCD" w:rsidRDefault="00D51CCD" w:rsidP="00D51CCD">
            <w:r w:rsidRPr="00D51CCD">
              <w:t>- привлекаемые сп</w:t>
            </w:r>
            <w:r w:rsidRPr="00D51CCD">
              <w:t>е</w:t>
            </w:r>
            <w:r w:rsidRPr="00D51CCD">
              <w:t>циалисты, в том числе из предприятий реал</w:t>
            </w:r>
            <w:r w:rsidRPr="00D51CCD">
              <w:t>ь</w:t>
            </w:r>
            <w:r w:rsidRPr="00D51CCD">
              <w:t>ного сектора эконом</w:t>
            </w:r>
            <w:r w:rsidRPr="00D51CCD">
              <w:t>и</w:t>
            </w:r>
            <w:r w:rsidRPr="00D51CCD">
              <w:t>ки, образовательные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%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%</w:t>
            </w:r>
          </w:p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- участие в регионал</w:t>
            </w:r>
            <w:r w:rsidRPr="00D51CCD">
              <w:t>ь</w:t>
            </w:r>
            <w:r w:rsidRPr="00D51CCD">
              <w:t>ных этапах всеросси</w:t>
            </w:r>
            <w:r w:rsidRPr="00D51CCD">
              <w:t>й</w:t>
            </w:r>
            <w:r w:rsidRPr="00D51CCD">
              <w:t>ских и международных мероприятиях разли</w:t>
            </w:r>
            <w:r w:rsidRPr="00D51CCD">
              <w:t>ч</w:t>
            </w:r>
            <w:r w:rsidRPr="00D51CCD">
              <w:t>ной направленности, в которых примут участие обучающиеся на новых местах:</w:t>
            </w:r>
          </w:p>
          <w:p w:rsidR="00D51CCD" w:rsidRPr="00D51CCD" w:rsidRDefault="00D51CCD" w:rsidP="00D51CCD">
            <w:r w:rsidRPr="00D51CCD">
              <w:t>- число мероприятий,</w:t>
            </w:r>
          </w:p>
          <w:p w:rsidR="00D51CCD" w:rsidRPr="00D51CCD" w:rsidRDefault="00D51CCD" w:rsidP="00D51CCD">
            <w:r w:rsidRPr="00D51CCD"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ед.</w:t>
            </w:r>
          </w:p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«Цифровая образ</w:t>
            </w:r>
            <w:r w:rsidRPr="00D51CCD">
              <w:t>о</w:t>
            </w:r>
            <w:r w:rsidRPr="00D51CCD">
              <w:t>вательная среда»</w:t>
            </w:r>
          </w:p>
          <w:p w:rsidR="00D51CCD" w:rsidRPr="00D51CCD" w:rsidRDefault="00D51CCD" w:rsidP="00D51CCD">
            <w:r w:rsidRPr="00D51CCD">
              <w:t>(Внедрение целевой модели цифровой образовательной среды в общеобр</w:t>
            </w:r>
            <w:r w:rsidRPr="00D51CCD">
              <w:t>а</w:t>
            </w:r>
            <w:r w:rsidRPr="00D51CCD">
              <w:t>зовательных орган</w:t>
            </w:r>
            <w:r w:rsidRPr="00D51CCD">
              <w:t>и</w:t>
            </w:r>
            <w:r w:rsidRPr="00D51CCD">
              <w:t>зациях и професси</w:t>
            </w:r>
            <w:r w:rsidRPr="00D51CCD">
              <w:t>о</w:t>
            </w:r>
            <w:r w:rsidRPr="00D51CCD">
              <w:t>нальных образов</w:t>
            </w:r>
            <w:r w:rsidRPr="00D51CCD">
              <w:t>а</w:t>
            </w:r>
            <w:r w:rsidRPr="00D51CCD">
              <w:lastRenderedPageBreak/>
              <w:t>тельных организац</w:t>
            </w:r>
            <w:r w:rsidRPr="00D51CCD">
              <w:t>и</w:t>
            </w:r>
            <w:r w:rsidRPr="00D51CCD">
              <w:t>ях во всех субъектах Российской Федер</w:t>
            </w:r>
            <w:r w:rsidRPr="00D51CCD">
              <w:t>а</w:t>
            </w:r>
            <w:r w:rsidRPr="00D51CCD"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внедривших цел</w:t>
            </w:r>
            <w:r w:rsidRPr="00D51CCD">
              <w:t>е</w:t>
            </w:r>
            <w:r w:rsidRPr="00D51CCD">
              <w:t>вую модель цифровой образовательной среды в образовательных о</w:t>
            </w:r>
            <w:r w:rsidRPr="00D51CCD">
              <w:t>р</w:t>
            </w:r>
            <w:r w:rsidRPr="00D51CCD">
              <w:t>ганизациях и профе</w:t>
            </w:r>
            <w:r w:rsidRPr="00D51CCD">
              <w:t>с</w:t>
            </w:r>
            <w:r w:rsidRPr="00D51CCD">
              <w:t>сиональных образов</w:t>
            </w:r>
            <w:r w:rsidRPr="00D51CCD">
              <w:t>а</w:t>
            </w:r>
            <w:r w:rsidRPr="00D51CCD">
              <w:t>тельных организациях во всех субъектах Ро</w:t>
            </w:r>
            <w:r w:rsidRPr="00D51CCD">
              <w:t>с</w:t>
            </w:r>
            <w:r w:rsidRPr="00D51CCD">
              <w:t>сийской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 по программам общего образования, дополн</w:t>
            </w:r>
            <w:r w:rsidRPr="00D51CCD">
              <w:t>и</w:t>
            </w:r>
            <w:r w:rsidRPr="00D51CCD">
              <w:t>тельного образования для детей и среднего профессионального о</w:t>
            </w:r>
            <w:r w:rsidRPr="00D51CCD">
              <w:t>б</w:t>
            </w:r>
            <w:r w:rsidRPr="00D51CCD">
              <w:t>разования, для которых формируется цифровой образовательный пр</w:t>
            </w:r>
            <w:r w:rsidRPr="00D51CCD">
              <w:t>о</w:t>
            </w:r>
            <w:r w:rsidRPr="00D51CCD">
              <w:t>филь и индивидуальный план обучения с испол</w:t>
            </w:r>
            <w:r w:rsidRPr="00D51CCD">
              <w:t>ь</w:t>
            </w:r>
            <w:r w:rsidRPr="00D51CCD">
              <w:t>зованием федеральной информационно-сервисной платформы цифровой образов</w:t>
            </w:r>
            <w:r w:rsidRPr="00D51CCD">
              <w:t>а</w:t>
            </w:r>
            <w:r w:rsidRPr="00D51CCD">
              <w:t>тельной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образовательных организаций, реал</w:t>
            </w:r>
            <w:r w:rsidRPr="00D51CCD">
              <w:t>и</w:t>
            </w:r>
            <w:r w:rsidRPr="00D51CCD">
              <w:t>зующих программы о</w:t>
            </w:r>
            <w:r w:rsidRPr="00D51CCD">
              <w:t>б</w:t>
            </w:r>
            <w:r w:rsidRPr="00D51CCD">
              <w:t>щего образования, д</w:t>
            </w:r>
            <w:r w:rsidRPr="00D51CCD">
              <w:t>о</w:t>
            </w:r>
            <w:r w:rsidRPr="00D51CCD">
              <w:t>полнительного образ</w:t>
            </w:r>
            <w:r w:rsidRPr="00D51CCD">
              <w:t>о</w:t>
            </w:r>
            <w:r w:rsidRPr="00D51CCD">
              <w:t>вания детей и среднего профессионального о</w:t>
            </w:r>
            <w:r w:rsidRPr="00D51CCD">
              <w:t>б</w:t>
            </w:r>
            <w:r w:rsidRPr="00D51CCD">
              <w:t>разования, осущест</w:t>
            </w:r>
            <w:r w:rsidRPr="00D51CCD">
              <w:t>в</w:t>
            </w:r>
            <w:r w:rsidRPr="00D51CCD">
              <w:t>ляющих образовател</w:t>
            </w:r>
            <w:r w:rsidRPr="00D51CCD">
              <w:t>ь</w:t>
            </w:r>
            <w:r w:rsidRPr="00D51CCD">
              <w:t>ную деятельность с и</w:t>
            </w:r>
            <w:r w:rsidRPr="00D51CCD">
              <w:t>с</w:t>
            </w:r>
            <w:r w:rsidRPr="00D51CCD">
              <w:t>пользованием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 по программам общего образования и среднего профессионального о</w:t>
            </w:r>
            <w:r w:rsidRPr="00D51CCD">
              <w:t>б</w:t>
            </w:r>
            <w:r w:rsidRPr="00D51CCD">
              <w:t>разования, использу</w:t>
            </w:r>
            <w:r w:rsidRPr="00D51CCD">
              <w:t>ю</w:t>
            </w:r>
            <w:r w:rsidRPr="00D51CCD">
              <w:t>щих федеральную и</w:t>
            </w:r>
            <w:r w:rsidRPr="00D51CCD">
              <w:t>н</w:t>
            </w:r>
            <w:r w:rsidRPr="00D51CCD">
              <w:t>формационно-сервисную платформу цифровой образов</w:t>
            </w:r>
            <w:r w:rsidRPr="00D51CCD">
              <w:t>а</w:t>
            </w:r>
            <w:r w:rsidRPr="00D51CCD">
              <w:t>тельной среды для «г</w:t>
            </w:r>
            <w:r w:rsidRPr="00D51CCD">
              <w:t>о</w:t>
            </w:r>
            <w:r w:rsidRPr="00D51CCD">
              <w:t>ризонтального» обуч</w:t>
            </w:r>
            <w:r w:rsidRPr="00D51CCD">
              <w:t>е</w:t>
            </w:r>
            <w:r w:rsidRPr="00D51CCD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 общего о</w:t>
            </w:r>
            <w:r w:rsidRPr="00D51CCD">
              <w:t>б</w:t>
            </w:r>
            <w:r w:rsidRPr="00D51CCD">
              <w:t>разования, прошедших повышение квалифик</w:t>
            </w:r>
            <w:r w:rsidRPr="00D51CCD">
              <w:t>а</w:t>
            </w:r>
            <w:r w:rsidRPr="00D51CCD">
              <w:t>ции в рамках период</w:t>
            </w:r>
            <w:r w:rsidRPr="00D51CCD">
              <w:t>и</w:t>
            </w:r>
            <w:r w:rsidRPr="00D51CCD">
              <w:t>ческой аттестации в цифровой форме с и</w:t>
            </w:r>
            <w:r w:rsidRPr="00D51CCD">
              <w:t>с</w:t>
            </w:r>
            <w:r w:rsidRPr="00D51CCD">
              <w:t>пользованием инфо</w:t>
            </w:r>
            <w:r w:rsidRPr="00D51CCD">
              <w:t>р</w:t>
            </w:r>
            <w:r w:rsidRPr="00D51CCD">
              <w:t>мационного ресурса «одного окна» («Совр</w:t>
            </w:r>
            <w:r w:rsidRPr="00D51CCD">
              <w:t>е</w:t>
            </w:r>
            <w:r w:rsidRPr="00D51CCD">
              <w:t>менная цифровая обр</w:t>
            </w:r>
            <w:r w:rsidRPr="00D51CCD">
              <w:t>а</w:t>
            </w:r>
            <w:r w:rsidRPr="00D51CCD">
              <w:t>зовательная среда в Российской Федер</w:t>
            </w:r>
            <w:r w:rsidRPr="00D51CCD">
              <w:t>а</w:t>
            </w:r>
            <w:r w:rsidRPr="00D51CCD">
              <w:t>ции»), в общем числе педагогических рабо</w:t>
            </w:r>
            <w:r w:rsidRPr="00D51CCD">
              <w:t>т</w:t>
            </w:r>
            <w:r w:rsidRPr="00D51CCD">
              <w:t>ников общего образ</w:t>
            </w:r>
            <w:r w:rsidRPr="00D51CCD">
              <w:t>о</w:t>
            </w:r>
            <w:r w:rsidRPr="00D51CCD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внедривших целевую модель цифровой обр</w:t>
            </w:r>
            <w:r w:rsidRPr="00D51CCD">
              <w:t>а</w:t>
            </w:r>
            <w:r w:rsidRPr="00D51CCD">
              <w:t>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«Цифровая образ</w:t>
            </w:r>
            <w:r w:rsidRPr="00D51CCD">
              <w:t>о</w:t>
            </w:r>
            <w:r w:rsidRPr="00D51CCD">
              <w:t>вательная среда» (Обновление мат</w:t>
            </w:r>
            <w:r w:rsidRPr="00D51CCD">
              <w:t>е</w:t>
            </w:r>
            <w:r w:rsidRPr="00D51CCD">
              <w:lastRenderedPageBreak/>
              <w:t>риально-технической базы образовател</w:t>
            </w:r>
            <w:r w:rsidRPr="00D51CCD">
              <w:t>ь</w:t>
            </w:r>
            <w:r w:rsidRPr="00D51CCD">
              <w:t>ных организаций общего образования с целью внедрения целевой образов</w:t>
            </w:r>
            <w:r w:rsidRPr="00D51CCD">
              <w:t>а</w:t>
            </w:r>
            <w:r w:rsidRPr="00D51CCD">
              <w:t>тельной среды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Доля общеобразов</w:t>
            </w:r>
            <w:r w:rsidRPr="00D51CCD">
              <w:t>а</w:t>
            </w:r>
            <w:r w:rsidRPr="00D51CCD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26,637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обучающихся, для которых созданы ранее условия получения к</w:t>
            </w:r>
            <w:r w:rsidRPr="00D51CCD">
              <w:t>а</w:t>
            </w:r>
            <w:r w:rsidRPr="00D51CCD">
              <w:t>чественного образов</w:t>
            </w:r>
            <w:r w:rsidRPr="00D51CCD">
              <w:t>а</w:t>
            </w:r>
            <w:r w:rsidRPr="00D51CCD">
              <w:t>ния вне зависимости от места их нахождения посредством предо</w:t>
            </w:r>
            <w:r w:rsidRPr="00D51CCD">
              <w:t>с</w:t>
            </w:r>
            <w:r w:rsidRPr="00D51CCD">
              <w:t>тавления доступа к ф</w:t>
            </w:r>
            <w:r w:rsidRPr="00D51CCD">
              <w:t>е</w:t>
            </w:r>
            <w:r w:rsidRPr="00D51CCD">
              <w:t>деральной информац</w:t>
            </w:r>
            <w:r w:rsidRPr="00D51CCD">
              <w:t>и</w:t>
            </w:r>
            <w:r w:rsidRPr="00D51CCD">
              <w:t>онно - сервисной пла</w:t>
            </w:r>
            <w:r w:rsidRPr="00D51CCD">
              <w:t>т</w:t>
            </w:r>
            <w:r w:rsidRPr="00D51CCD">
              <w:t>форме цифровой обр</w:t>
            </w:r>
            <w:r w:rsidRPr="00D51CCD">
              <w:t>а</w:t>
            </w:r>
            <w:r w:rsidRPr="00D51CCD"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работников, испол</w:t>
            </w:r>
            <w:r w:rsidRPr="00D51CCD">
              <w:t>ь</w:t>
            </w:r>
            <w:r w:rsidRPr="00D51CCD">
              <w:t>зующих сервисы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образовательных организаций, испол</w:t>
            </w:r>
            <w:r w:rsidRPr="00D51CCD">
              <w:t>ь</w:t>
            </w:r>
            <w:r w:rsidRPr="00D51CCD">
              <w:t>зующих сервисы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 при ре</w:t>
            </w:r>
            <w:r w:rsidRPr="00D51CCD">
              <w:t>а</w:t>
            </w:r>
            <w:r w:rsidRPr="00D51CCD">
              <w:t>лизации программ о</w:t>
            </w:r>
            <w:r w:rsidRPr="00D51CCD">
              <w:t>с</w:t>
            </w:r>
            <w:r w:rsidRPr="00D51CCD">
              <w:t>новного общего образ</w:t>
            </w:r>
            <w:r w:rsidRPr="00D51CCD">
              <w:t>о</w:t>
            </w:r>
            <w:r w:rsidRPr="00D51CCD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«Современная шк</w:t>
            </w:r>
            <w:r w:rsidRPr="00D51CCD">
              <w:t>о</w:t>
            </w:r>
            <w:r w:rsidRPr="00D51CCD">
              <w:t>ла»</w:t>
            </w:r>
          </w:p>
          <w:p w:rsidR="00D51CCD" w:rsidRPr="00D51CCD" w:rsidRDefault="00D51CCD" w:rsidP="00D51CCD">
            <w:r w:rsidRPr="00D51CCD">
              <w:t>Создание (обновл</w:t>
            </w:r>
            <w:r w:rsidRPr="00D51CCD">
              <w:t>е</w:t>
            </w:r>
            <w:r w:rsidRPr="00D51CCD">
              <w:t>ние) материально-технической базы для формирования у обучающихся совр</w:t>
            </w:r>
            <w:r w:rsidRPr="00D51CCD">
              <w:t>е</w:t>
            </w:r>
            <w:r w:rsidRPr="00D51CCD">
              <w:t>менных технологич</w:t>
            </w:r>
            <w:r w:rsidRPr="00D51CCD">
              <w:t>е</w:t>
            </w:r>
            <w:r w:rsidRPr="00D51CCD">
              <w:t>ских и гуманитарных навыков. Создание материально-технической базы для реализации о</w:t>
            </w:r>
            <w:r w:rsidRPr="00D51CCD">
              <w:t>с</w:t>
            </w:r>
            <w:r w:rsidRPr="00D51CCD">
              <w:t>новных и дополн</w:t>
            </w:r>
            <w:r w:rsidRPr="00D51CCD">
              <w:t>и</w:t>
            </w:r>
            <w:r w:rsidRPr="00D51CCD">
              <w:t>тельных  общеобр</w:t>
            </w:r>
            <w:r w:rsidRPr="00D51CCD">
              <w:t>а</w:t>
            </w:r>
            <w:r w:rsidRPr="00D51CCD">
              <w:t>зовательных пр</w:t>
            </w:r>
            <w:r w:rsidRPr="00D51CCD">
              <w:t>о</w:t>
            </w:r>
            <w:r w:rsidRPr="00D51CCD">
              <w:t>грамм цифрового и гуманитарного пр</w:t>
            </w:r>
            <w:r w:rsidRPr="00D51CCD">
              <w:t>о</w:t>
            </w:r>
            <w:r w:rsidRPr="00D51CCD">
              <w:t>филей в общеобр</w:t>
            </w:r>
            <w:r w:rsidRPr="00D51CCD">
              <w:t>а</w:t>
            </w:r>
            <w:r w:rsidRPr="00D51CCD">
              <w:t>зовательных орган</w:t>
            </w:r>
            <w:r w:rsidRPr="00D51CCD">
              <w:t>и</w:t>
            </w:r>
            <w:r w:rsidRPr="00D51CCD">
              <w:t>зациях, расположе</w:t>
            </w:r>
            <w:r w:rsidRPr="00D51CCD">
              <w:t>н</w:t>
            </w:r>
            <w:r w:rsidRPr="00D51CCD">
              <w:lastRenderedPageBreak/>
              <w:t>ных в сельской мес</w:t>
            </w:r>
            <w:r w:rsidRPr="00D51CCD">
              <w:t>т</w:t>
            </w:r>
            <w:r w:rsidRPr="00D51CCD">
              <w:t>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численность детей, о</w:t>
            </w:r>
            <w:r w:rsidRPr="00D51CCD">
              <w:t>с</w:t>
            </w:r>
            <w:r w:rsidRPr="00D51CCD">
              <w:t>ваивающих учебных предмет «Технология» на базе Центров обр</w:t>
            </w:r>
            <w:r w:rsidRPr="00D51CCD">
              <w:t>а</w:t>
            </w:r>
            <w:r w:rsidRPr="00D51CCD">
              <w:t>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с</w:t>
            </w:r>
            <w:r w:rsidRPr="00D51CCD">
              <w:t>ваивающих учебных предмет «Основы без</w:t>
            </w:r>
            <w:r w:rsidRPr="00D51CCD">
              <w:t>о</w:t>
            </w:r>
            <w:r w:rsidRPr="00D51CCD">
              <w:t>пасности жизнеде</w:t>
            </w:r>
            <w:r w:rsidRPr="00D51CCD">
              <w:t>я</w:t>
            </w:r>
            <w:r w:rsidRPr="00D51CCD">
              <w:t>тельности» на базе Це</w:t>
            </w:r>
            <w:r w:rsidRPr="00D51CCD">
              <w:t>н</w:t>
            </w:r>
            <w:r w:rsidRPr="00D51CCD">
              <w:t>тров образования ци</w:t>
            </w:r>
            <w:r w:rsidRPr="00D51CCD">
              <w:t>ф</w:t>
            </w:r>
            <w:r w:rsidRPr="00D51CCD"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с</w:t>
            </w:r>
            <w:r w:rsidRPr="00D51CCD">
              <w:t>ваивающих учебных предмет «Информат</w:t>
            </w:r>
            <w:r w:rsidRPr="00D51CCD">
              <w:t>и</w:t>
            </w:r>
            <w:r w:rsidRPr="00D51CCD">
              <w:t>ка» на базе Центров о</w:t>
            </w:r>
            <w:r w:rsidRPr="00D51CCD">
              <w:t>б</w:t>
            </w:r>
            <w:r w:rsidRPr="00D51CCD">
              <w:t>разования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х</w:t>
            </w:r>
            <w:r w:rsidRPr="00D51CCD">
              <w:t>ваченных дополнител</w:t>
            </w:r>
            <w:r w:rsidRPr="00D51CCD">
              <w:t>ь</w:t>
            </w:r>
            <w:r w:rsidRPr="00D51CCD">
              <w:t>ными общеобразов</w:t>
            </w:r>
            <w:r w:rsidRPr="00D51CCD">
              <w:t>а</w:t>
            </w:r>
            <w:r w:rsidRPr="00D51CCD">
              <w:t>тельными программами  на базе Центров обр</w:t>
            </w:r>
            <w:r w:rsidRPr="00D51CCD">
              <w:t>а</w:t>
            </w:r>
            <w:r w:rsidRPr="00D51CCD">
              <w:t>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з</w:t>
            </w:r>
            <w:r w:rsidRPr="00D51CCD">
              <w:t>а</w:t>
            </w:r>
            <w:r w:rsidRPr="00D51CCD">
              <w:t>нимающихся шахмат</w:t>
            </w:r>
            <w:r w:rsidRPr="00D51CCD">
              <w:t>а</w:t>
            </w:r>
            <w:r w:rsidRPr="00D51CCD">
              <w:t>ми на постоянной осн</w:t>
            </w:r>
            <w:r w:rsidRPr="00D51CCD">
              <w:t>о</w:t>
            </w:r>
            <w:r w:rsidRPr="00D51CCD">
              <w:t>ве,  на базе Центров о</w:t>
            </w:r>
            <w:r w:rsidRPr="00D51CCD">
              <w:t>б</w:t>
            </w:r>
            <w:r w:rsidRPr="00D51CCD">
              <w:t>разования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человек, ежемесячно испол</w:t>
            </w:r>
            <w:r w:rsidRPr="00D51CCD">
              <w:t>ь</w:t>
            </w:r>
            <w:r w:rsidRPr="00D51CCD">
              <w:t>зующих инфраструктуру Центров образования цифрового и гуманита</w:t>
            </w:r>
            <w:r w:rsidRPr="00D51CCD">
              <w:t>р</w:t>
            </w:r>
            <w:r w:rsidRPr="00D51CCD">
              <w:t>ного профилей «Точка роста» для дистанцио</w:t>
            </w:r>
            <w:r w:rsidRPr="00D51CCD">
              <w:t>н</w:t>
            </w:r>
            <w:r w:rsidRPr="00D51CCD"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человек, ежемесячно вовлече</w:t>
            </w:r>
            <w:r w:rsidRPr="00D51CCD">
              <w:t>н</w:t>
            </w:r>
            <w:r w:rsidRPr="00D51CCD">
              <w:t>ных в программу соц</w:t>
            </w:r>
            <w:r w:rsidRPr="00D51CCD">
              <w:t>и</w:t>
            </w:r>
            <w:r w:rsidRPr="00D51CCD">
              <w:t>ально-культурных ко</w:t>
            </w:r>
            <w:r w:rsidRPr="00D51CCD">
              <w:t>м</w:t>
            </w:r>
            <w:r w:rsidRPr="00D51CCD"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количество проведе</w:t>
            </w:r>
            <w:r w:rsidRPr="00D51CCD">
              <w:t>н</w:t>
            </w:r>
            <w:r w:rsidRPr="00D51CCD">
              <w:t>ных на площадке Це</w:t>
            </w:r>
            <w:r w:rsidRPr="00D51CCD">
              <w:t>н</w:t>
            </w:r>
            <w:r w:rsidRPr="00D51CCD">
              <w:t>тров образования ци</w:t>
            </w:r>
            <w:r w:rsidRPr="00D51CCD">
              <w:t>ф</w:t>
            </w:r>
            <w:r w:rsidRPr="00D51CCD">
              <w:t>рового и гуманитарного профилей «Точка роста» социокультурных мер</w:t>
            </w:r>
            <w:r w:rsidRPr="00D51CCD">
              <w:t>о</w:t>
            </w:r>
            <w:r w:rsidRPr="00D51CCD"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повышение квалифик</w:t>
            </w:r>
            <w:r w:rsidRPr="00D51CCD">
              <w:t>а</w:t>
            </w:r>
            <w:r w:rsidRPr="00D51CCD">
              <w:t>ции педагогов по пре</w:t>
            </w:r>
            <w:r w:rsidRPr="00D51CCD">
              <w:t>д</w:t>
            </w:r>
            <w:r w:rsidRPr="00D51CCD">
              <w:t>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повышение квалифик</w:t>
            </w:r>
            <w:r w:rsidRPr="00D51CCD">
              <w:t>а</w:t>
            </w:r>
            <w:r w:rsidRPr="00D51CCD">
              <w:t>ции иных сотрудников Центров образования цифрового и гуманита</w:t>
            </w:r>
            <w:r w:rsidRPr="00D51CCD">
              <w:t>р</w:t>
            </w:r>
            <w:r w:rsidRPr="00D51CCD"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число общеобразов</w:t>
            </w:r>
            <w:r w:rsidRPr="00D51CCD">
              <w:t>а</w:t>
            </w:r>
            <w:r w:rsidRPr="00D51CCD">
              <w:t>тельных организаций, расположенных в сел</w:t>
            </w:r>
            <w:r w:rsidRPr="00D51CCD">
              <w:t>ь</w:t>
            </w:r>
            <w:r w:rsidRPr="00D51CCD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D51CCD">
              <w:t>е</w:t>
            </w:r>
            <w:r w:rsidRPr="00D51CCD">
              <w:t>образовательных пр</w:t>
            </w:r>
            <w:r w:rsidRPr="00D51CCD">
              <w:t>о</w:t>
            </w:r>
            <w:r w:rsidRPr="00D51CCD">
              <w:t>грамм цифрового и г</w:t>
            </w:r>
            <w:r w:rsidRPr="00D51CCD">
              <w:t>у</w:t>
            </w:r>
            <w:r w:rsidRPr="00D51CCD"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«Современная шк</w:t>
            </w:r>
            <w:r w:rsidRPr="00D51CCD">
              <w:t>о</w:t>
            </w:r>
            <w:r w:rsidRPr="00D51CCD">
              <w:t>ла» (Создание и функционирование в общеобразовател</w:t>
            </w:r>
            <w:r w:rsidRPr="00D51CCD">
              <w:t>ь</w:t>
            </w:r>
            <w:r w:rsidRPr="00D51CCD">
              <w:t>ных организациях, расположенных в сельской местности и малых городах, це</w:t>
            </w:r>
            <w:r w:rsidRPr="00D51CCD">
              <w:t>н</w:t>
            </w:r>
            <w:r w:rsidRPr="00D51CCD">
              <w:t>тров образования естественно-научной и технологической направленностей)</w:t>
            </w:r>
          </w:p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расположенных в сельской местности и малых городах, в кот</w:t>
            </w:r>
            <w:r w:rsidRPr="00D51CCD">
              <w:t>о</w:t>
            </w:r>
            <w:r w:rsidRPr="00D51CCD">
              <w:t>рых созданы и фун</w:t>
            </w:r>
            <w:r w:rsidRPr="00D51CCD">
              <w:t>к</w:t>
            </w:r>
            <w:r w:rsidRPr="00D51CCD">
              <w:t>ционируют центры о</w:t>
            </w:r>
            <w:r w:rsidRPr="00D51CCD">
              <w:t>б</w:t>
            </w:r>
            <w:r w:rsidRPr="00D51CCD">
              <w:t>разования естественно-научной и технологич</w:t>
            </w:r>
            <w:r w:rsidRPr="00D51CCD">
              <w:t>е</w:t>
            </w:r>
            <w:r w:rsidRPr="00D51CCD">
              <w:t>ской направленностей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обуча</w:t>
            </w:r>
            <w:r w:rsidRPr="00D51CCD">
              <w:t>ю</w:t>
            </w:r>
            <w:r w:rsidRPr="00D51CCD">
              <w:t>щихся общеобразов</w:t>
            </w:r>
            <w:r w:rsidRPr="00D51CCD">
              <w:t>а</w:t>
            </w:r>
            <w:r w:rsidRPr="00D51CCD">
              <w:lastRenderedPageBreak/>
              <w:t>тельной организации, охваченных образов</w:t>
            </w:r>
            <w:r w:rsidRPr="00D51CCD">
              <w:t>а</w:t>
            </w:r>
            <w:r w:rsidRPr="00D51CCD">
              <w:t>тельными программами общего образования естественно-научной и технологической н</w:t>
            </w:r>
            <w:r w:rsidRPr="00D51CCD">
              <w:t>а</w:t>
            </w:r>
            <w:r w:rsidRPr="00D51CCD"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об</w:t>
            </w:r>
            <w:r w:rsidRPr="00D51CCD">
              <w:t>у</w:t>
            </w:r>
            <w:r w:rsidRPr="00D51CCD">
              <w:t>чающихся программам дополнительного обр</w:t>
            </w:r>
            <w:r w:rsidRPr="00D51CCD">
              <w:t>а</w:t>
            </w:r>
            <w:r w:rsidRPr="00D51CCD">
              <w:t>зования естественно-научной и технической направленностей на б</w:t>
            </w:r>
            <w:r w:rsidRPr="00D51CCD">
              <w:t>а</w:t>
            </w:r>
            <w:r w:rsidRPr="00D51CCD">
              <w:t>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обуча</w:t>
            </w:r>
            <w:r w:rsidRPr="00D51CCD">
              <w:t>ю</w:t>
            </w:r>
            <w:r w:rsidRPr="00D51CCD">
              <w:t>щихся, ежемесячно и</w:t>
            </w:r>
            <w:r w:rsidRPr="00D51CCD">
              <w:t>с</w:t>
            </w:r>
            <w:r w:rsidRPr="00D51CCD">
              <w:t>пользующих инфр</w:t>
            </w:r>
            <w:r w:rsidRPr="00D51CCD">
              <w:t>а</w:t>
            </w:r>
            <w:r w:rsidRPr="00D51CCD">
              <w:t>структуру центров «То</w:t>
            </w:r>
            <w:r w:rsidRPr="00D51CCD">
              <w:t>ч</w:t>
            </w:r>
            <w:r w:rsidRPr="00D51CCD">
              <w:t>ка роста»  для диста</w:t>
            </w:r>
            <w:r w:rsidRPr="00D51CCD">
              <w:t>н</w:t>
            </w:r>
            <w:r w:rsidRPr="00D51CCD"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 центра «Точка роста», проше</w:t>
            </w:r>
            <w:r w:rsidRPr="00D51CCD">
              <w:t>д</w:t>
            </w:r>
            <w:r w:rsidRPr="00D51CCD">
              <w:t>ших обучение по пр</w:t>
            </w:r>
            <w:r w:rsidRPr="00D51CCD">
              <w:t>о</w:t>
            </w:r>
            <w:r w:rsidRPr="00D51CCD">
              <w:t>граммам из реестра программ повышения квалификации фед</w:t>
            </w:r>
            <w:r w:rsidRPr="00D51CCD">
              <w:t>е</w:t>
            </w:r>
            <w:r w:rsidRPr="00D51CCD">
              <w:lastRenderedPageBreak/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10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Организация бе</w:t>
            </w:r>
            <w:r w:rsidRPr="00D51CCD">
              <w:t>с</w:t>
            </w:r>
            <w:r w:rsidRPr="00D51CCD">
              <w:t>платного горячего питания обучающи</w:t>
            </w:r>
            <w:r w:rsidRPr="00D51CCD">
              <w:t>х</w:t>
            </w:r>
            <w:r w:rsidRPr="00D51CCD">
              <w:t>ся, получающих н</w:t>
            </w:r>
            <w:r w:rsidRPr="00D51CCD">
              <w:t>а</w:t>
            </w:r>
            <w:r w:rsidRPr="00D51CCD">
              <w:t>чальное общее обр</w:t>
            </w:r>
            <w:r w:rsidRPr="00D51CCD">
              <w:t>а</w:t>
            </w:r>
            <w:r w:rsidRPr="00D51CCD">
              <w:t>зование в муниц</w:t>
            </w:r>
            <w:r w:rsidRPr="00D51CCD">
              <w:t>и</w:t>
            </w:r>
            <w:r w:rsidRPr="00D51CCD">
              <w:t>пальных образов</w:t>
            </w:r>
            <w:r w:rsidRPr="00D51CCD">
              <w:t>а</w:t>
            </w:r>
            <w:r w:rsidRPr="00D51CCD">
              <w:t>тельных организац</w:t>
            </w:r>
            <w:r w:rsidRPr="00D51CCD">
              <w:t>и</w:t>
            </w:r>
            <w:r w:rsidRPr="00D51CCD"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обучающихся, п</w:t>
            </w:r>
            <w:r w:rsidRPr="00D51CCD">
              <w:t>о</w:t>
            </w:r>
            <w:r w:rsidRPr="00D51CCD">
              <w:t>лучающих начальное общее образование в муниципальных 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циях, получающих бе</w:t>
            </w:r>
            <w:r w:rsidRPr="00D51CCD">
              <w:t>с</w:t>
            </w:r>
            <w:r w:rsidRPr="00D51CCD">
              <w:t>платное горячее пит</w:t>
            </w:r>
            <w:r w:rsidRPr="00D51CCD">
              <w:t>а</w:t>
            </w:r>
            <w:r w:rsidRPr="00D51CCD">
              <w:t>ние, к общему колич</w:t>
            </w:r>
            <w:r w:rsidRPr="00D51CCD">
              <w:t>е</w:t>
            </w:r>
            <w:r w:rsidRPr="00D51CCD">
              <w:t>ству обучающихся, п</w:t>
            </w:r>
            <w:r w:rsidRPr="00D51CCD">
              <w:t>о</w:t>
            </w:r>
            <w:r w:rsidRPr="00D51CCD">
              <w:t>лучающих начальное общее образование в муниципальных 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циях в отчетном фина</w:t>
            </w:r>
            <w:r w:rsidRPr="00D51CCD">
              <w:t>н</w:t>
            </w:r>
            <w:r w:rsidRPr="00D51CCD">
              <w:t>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11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Создание условий для обеспечения о</w:t>
            </w:r>
            <w:r w:rsidRPr="00D51CCD">
              <w:t>б</w:t>
            </w:r>
            <w:r w:rsidRPr="00D51CCD">
              <w:t>разовательного пр</w:t>
            </w:r>
            <w:r w:rsidRPr="00D51CCD">
              <w:t>о</w:t>
            </w:r>
            <w:r w:rsidRPr="00D51CCD">
              <w:t>цесса в части нера</w:t>
            </w:r>
            <w:r w:rsidRPr="00D51CCD">
              <w:t>с</w:t>
            </w:r>
            <w:r w:rsidRPr="00D51CCD">
              <w:t>пространения новой коронавирусной и</w:t>
            </w:r>
            <w:r w:rsidRPr="00D51CCD">
              <w:t>н</w:t>
            </w:r>
            <w:r w:rsidRPr="00D51CCD"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 которых реализованы мероприятия по собл</w:t>
            </w:r>
            <w:r w:rsidRPr="00D51CCD">
              <w:t>ю</w:t>
            </w:r>
            <w:r w:rsidRPr="00D51CCD">
              <w:t>дению санитарно-эпидемиологических требований в условиях распространения новой коронавирусной инфе</w:t>
            </w:r>
            <w:r w:rsidRPr="00D51CCD">
              <w:t>к</w:t>
            </w:r>
            <w:r w:rsidRPr="00D51CCD"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</w:tbl>
    <w:p w:rsidR="00D51CCD" w:rsidRPr="00D51CCD" w:rsidRDefault="00D51CCD" w:rsidP="00D51CCD"/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5A272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СВЕДЕНИЯ</w:t>
            </w:r>
          </w:p>
          <w:p w:rsidR="005A272E" w:rsidRPr="005A272E" w:rsidRDefault="005A272E" w:rsidP="005A272E">
            <w:r w:rsidRPr="005A272E">
              <w:t xml:space="preserve"> о порядке сбора информации и методике расчёта целевых показателей подпрограммы 2</w:t>
            </w:r>
          </w:p>
          <w:p w:rsidR="005A272E" w:rsidRPr="005A272E" w:rsidRDefault="005A272E" w:rsidP="005A272E">
            <w:r w:rsidRPr="005A272E">
              <w:t xml:space="preserve"> муниципальной программы</w:t>
            </w:r>
          </w:p>
          <w:p w:rsidR="005A272E" w:rsidRPr="005A272E" w:rsidRDefault="005A272E" w:rsidP="005A272E"/>
        </w:tc>
      </w:tr>
      <w:tr w:rsidR="005A272E" w:rsidRPr="005A272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Наименование</w:t>
            </w:r>
            <w:r w:rsidRPr="005A272E">
              <w:br/>
              <w:t>целевого показат</w:t>
            </w:r>
            <w:r w:rsidRPr="005A272E">
              <w:t>е</w:t>
            </w:r>
            <w:r w:rsidRPr="005A272E"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Временные х</w:t>
            </w:r>
            <w:r w:rsidRPr="005A272E">
              <w:t>а</w:t>
            </w:r>
            <w:r w:rsidRPr="005A272E">
              <w:t>рактеристики целевого показ</w:t>
            </w:r>
            <w:r w:rsidRPr="005A272E">
              <w:t>а</w:t>
            </w:r>
            <w:r w:rsidRPr="005A272E"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Алгоритм формир</w:t>
            </w:r>
            <w:r w:rsidRPr="005A272E">
              <w:t>о</w:t>
            </w:r>
            <w:r w:rsidRPr="005A272E">
              <w:t>вания (формула) показателя и мет</w:t>
            </w:r>
            <w:r w:rsidRPr="005A272E">
              <w:t>о</w:t>
            </w:r>
            <w:r w:rsidRPr="005A272E">
              <w:t>дические пояснения к целевому показ</w:t>
            </w:r>
            <w:r w:rsidRPr="005A272E">
              <w:t>а</w:t>
            </w:r>
            <w:r w:rsidRPr="005A272E"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Базовые показат</w:t>
            </w:r>
            <w:r w:rsidRPr="005A272E">
              <w:t>е</w:t>
            </w:r>
            <w:r w:rsidRPr="005A272E"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Метод сбора и индекс формы о</w:t>
            </w:r>
            <w:r w:rsidRPr="005A272E">
              <w:t>т</w:t>
            </w:r>
            <w:r w:rsidRPr="005A272E"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Объект и единица наблюд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Охват единиц совоку</w:t>
            </w:r>
            <w:r w:rsidRPr="005A272E">
              <w:t>п</w:t>
            </w:r>
            <w:r w:rsidRPr="005A272E"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Ответс</w:t>
            </w:r>
            <w:r w:rsidRPr="005A272E">
              <w:t>т</w:t>
            </w:r>
            <w:r w:rsidRPr="005A272E">
              <w:t>венный за сбор да</w:t>
            </w:r>
            <w:r w:rsidRPr="005A272E">
              <w:t>н</w:t>
            </w:r>
            <w:r w:rsidRPr="005A272E">
              <w:t>ных по ц</w:t>
            </w:r>
            <w:r w:rsidRPr="005A272E">
              <w:t>е</w:t>
            </w:r>
            <w:r w:rsidRPr="005A272E">
              <w:t>левому п</w:t>
            </w:r>
            <w:r w:rsidRPr="005A272E">
              <w:t>о</w:t>
            </w:r>
            <w:r w:rsidRPr="005A272E">
              <w:t>казателю</w:t>
            </w:r>
          </w:p>
        </w:tc>
      </w:tr>
      <w:tr w:rsidR="005A272E" w:rsidRPr="005A272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11</w:t>
            </w:r>
          </w:p>
        </w:tc>
      </w:tr>
      <w:tr w:rsidR="005A272E" w:rsidRPr="005A272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г</w:t>
            </w:r>
            <w:r w:rsidRPr="005A272E">
              <w:t>о</w:t>
            </w:r>
            <w:r w:rsidRPr="005A272E"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городской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городской местн</w:t>
            </w:r>
            <w:r w:rsidRPr="005A272E">
              <w:t>о</w:t>
            </w:r>
            <w:r w:rsidRPr="005A272E">
              <w:t>сти</w:t>
            </w:r>
          </w:p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3- </w:t>
            </w:r>
          </w:p>
          <w:p w:rsidR="005A272E" w:rsidRPr="005A272E" w:rsidRDefault="005A272E" w:rsidP="005A272E">
            <w:r w:rsidRPr="005A272E">
              <w:t>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>района</w:t>
            </w:r>
          </w:p>
        </w:tc>
      </w:tr>
      <w:tr w:rsidR="005A272E" w:rsidRPr="005A272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сельской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школьников, обучающихся по федеральным гос</w:t>
            </w:r>
            <w:r w:rsidRPr="005A272E">
              <w:t>у</w:t>
            </w:r>
            <w:r w:rsidRPr="005A272E">
              <w:t>дарственным обр</w:t>
            </w:r>
            <w:r w:rsidRPr="005A272E">
              <w:t>а</w:t>
            </w:r>
            <w:r w:rsidRPr="005A272E">
              <w:t>зовательным ста</w:t>
            </w:r>
            <w:r w:rsidRPr="005A272E">
              <w:t>н</w:t>
            </w:r>
            <w:r w:rsidRPr="005A272E"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содержание образ</w:t>
            </w:r>
            <w:r w:rsidRPr="005A272E">
              <w:t>о</w:t>
            </w:r>
            <w:r w:rsidRPr="005A272E">
              <w:t>вания, позволяет 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обновление  соде</w:t>
            </w:r>
            <w:r w:rsidRPr="005A272E">
              <w:t>р</w:t>
            </w:r>
            <w:r w:rsidRPr="005A272E">
              <w:t>жания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образов</w:t>
            </w:r>
            <w:r w:rsidRPr="005A272E">
              <w:t>а</w:t>
            </w:r>
            <w:r w:rsidRPr="005A272E">
              <w:t>тельных учреждений общего образования, обучающихся в соотве</w:t>
            </w:r>
            <w:r w:rsidRPr="005A272E">
              <w:t>т</w:t>
            </w:r>
            <w:r w:rsidRPr="005A272E">
              <w:t>ствии с новыми фед</w:t>
            </w:r>
            <w:r w:rsidRPr="005A272E">
              <w:t>е</w:t>
            </w:r>
            <w:r w:rsidRPr="005A272E">
              <w:t>ральными государстве</w:t>
            </w:r>
            <w:r w:rsidRPr="005A272E">
              <w:t>н</w:t>
            </w:r>
            <w:r w:rsidRPr="005A272E">
              <w:t>ными образовательн</w:t>
            </w:r>
            <w:r w:rsidRPr="005A272E">
              <w:t>ы</w:t>
            </w:r>
            <w:r w:rsidRPr="005A272E">
              <w:t>ми стандартами к общей численности школьн</w:t>
            </w:r>
            <w:r w:rsidRPr="005A272E">
              <w:t>и</w:t>
            </w:r>
            <w:r w:rsidRPr="005A272E">
              <w:t>ков. Показатель в  целом определяется как сре</w:t>
            </w:r>
            <w:r w:rsidRPr="005A272E">
              <w:t>д</w:t>
            </w:r>
            <w:r w:rsidRPr="005A272E">
              <w:t>нее значение показат</w:t>
            </w:r>
            <w:r w:rsidRPr="005A272E">
              <w:t>е</w:t>
            </w:r>
            <w:r w:rsidRPr="005A272E"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ков, обучающихся по федеральным государственным образовательным стандартам, в о</w:t>
            </w:r>
            <w:r w:rsidRPr="005A272E">
              <w:t>б</w:t>
            </w:r>
            <w:r w:rsidRPr="005A272E">
              <w:t>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школьников 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 общего обр</w:t>
            </w:r>
            <w:r w:rsidRPr="005A272E">
              <w:t>а</w:t>
            </w:r>
            <w:r w:rsidRPr="005A272E">
              <w:t>зования, обуча</w:t>
            </w:r>
            <w:r w:rsidRPr="005A272E">
              <w:t>ю</w:t>
            </w:r>
            <w:r w:rsidRPr="005A272E">
              <w:t>щихся в соответс</w:t>
            </w:r>
            <w:r w:rsidRPr="005A272E">
              <w:t>т</w:t>
            </w:r>
            <w:r w:rsidRPr="005A272E">
              <w:t>вии с новыми фед</w:t>
            </w:r>
            <w:r w:rsidRPr="005A272E">
              <w:t>е</w:t>
            </w:r>
            <w:r w:rsidRPr="005A272E">
              <w:t>ральными госуда</w:t>
            </w:r>
            <w:r w:rsidRPr="005A272E">
              <w:t>р</w:t>
            </w:r>
            <w:r w:rsidRPr="005A272E">
              <w:t>ственными образ</w:t>
            </w:r>
            <w:r w:rsidRPr="005A272E">
              <w:t>о</w:t>
            </w:r>
            <w:r w:rsidRPr="005A272E">
              <w:t>вательными ста</w:t>
            </w:r>
            <w:r w:rsidRPr="005A272E">
              <w:t>н</w:t>
            </w:r>
            <w:r w:rsidRPr="005A272E"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в общеобразовател</w:t>
            </w:r>
            <w:r w:rsidRPr="005A272E">
              <w:t>ь</w:t>
            </w:r>
            <w:r w:rsidRPr="005A272E"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 в общеобразовател</w:t>
            </w:r>
            <w:r w:rsidRPr="005A272E">
              <w:t>ь</w:t>
            </w:r>
            <w:r w:rsidRPr="005A272E">
              <w:t>ных организациях, которым предо</w:t>
            </w:r>
            <w:r w:rsidRPr="005A272E">
              <w:t>с</w:t>
            </w:r>
            <w:r w:rsidRPr="005A272E">
              <w:t>тавлена возмо</w:t>
            </w:r>
            <w:r w:rsidRPr="005A272E">
              <w:t>ж</w:t>
            </w:r>
            <w:r w:rsidRPr="005A272E">
              <w:t>ность обучаться в соответствии с о</w:t>
            </w:r>
            <w:r w:rsidRPr="005A272E">
              <w:t>с</w:t>
            </w:r>
            <w:r w:rsidRPr="005A272E">
              <w:lastRenderedPageBreak/>
              <w:t>новными совр</w:t>
            </w:r>
            <w:r w:rsidRPr="005A272E">
              <w:t>е</w:t>
            </w:r>
            <w:r w:rsidRPr="005A272E">
              <w:t>менными требов</w:t>
            </w:r>
            <w:r w:rsidRPr="005A272E">
              <w:t>а</w:t>
            </w:r>
            <w:r w:rsidRPr="005A272E">
              <w:t>ниями,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качества о</w:t>
            </w:r>
            <w:r w:rsidRPr="005A272E">
              <w:t>б</w:t>
            </w:r>
            <w:r w:rsidRPr="005A272E">
              <w:t>разования, позволяет  в динамике оценить р</w:t>
            </w:r>
            <w:r w:rsidRPr="005A272E">
              <w:t>е</w:t>
            </w:r>
            <w:r w:rsidRPr="005A272E">
              <w:t>зультаты реализации мероприятий, напра</w:t>
            </w:r>
            <w:r w:rsidRPr="005A272E">
              <w:t>в</w:t>
            </w:r>
            <w:r w:rsidRPr="005A272E">
              <w:t xml:space="preserve">ленных на улучшение </w:t>
            </w:r>
            <w:r w:rsidRPr="005A272E">
              <w:lastRenderedPageBreak/>
              <w:t>качества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t>ний, которым предо</w:t>
            </w:r>
            <w:r w:rsidRPr="005A272E">
              <w:t>с</w:t>
            </w:r>
            <w:r w:rsidRPr="005A272E">
              <w:t>тавлена возможность обучаться в соответствии с основными совреме</w:t>
            </w:r>
            <w:r w:rsidRPr="005A272E">
              <w:t>н</w:t>
            </w:r>
            <w:r w:rsidRPr="005A272E">
              <w:t>ными требованиями, в общей численности школьников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 в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 xml:space="preserve">зациях, которым </w:t>
            </w:r>
            <w:r w:rsidRPr="005A272E">
              <w:lastRenderedPageBreak/>
              <w:t>предоставлена во</w:t>
            </w:r>
            <w:r w:rsidRPr="005A272E">
              <w:t>з</w:t>
            </w:r>
            <w:r w:rsidRPr="005A272E">
              <w:t>можность обучаться в соответствии с о</w:t>
            </w:r>
            <w:r w:rsidRPr="005A272E">
              <w:t>с</w:t>
            </w:r>
            <w:r w:rsidRPr="005A272E">
              <w:t>новными совреме</w:t>
            </w:r>
            <w:r w:rsidRPr="005A272E">
              <w:t>н</w:t>
            </w:r>
            <w:r w:rsidRPr="005A272E">
              <w:t>ными требовани</w:t>
            </w:r>
            <w:r w:rsidRPr="005A272E">
              <w:t>я</w:t>
            </w:r>
            <w:r w:rsidRPr="005A272E">
              <w:t>ми, в общей чи</w:t>
            </w:r>
            <w:r w:rsidRPr="005A272E">
              <w:t>с</w:t>
            </w:r>
            <w:r w:rsidRPr="005A272E">
              <w:t>ленности школьн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численность школьников общ</w:t>
            </w:r>
            <w:r w:rsidRPr="005A272E">
              <w:t>е</w:t>
            </w:r>
            <w:r w:rsidRPr="005A272E">
              <w:t>образовательных учреждений, кот</w:t>
            </w:r>
            <w:r w:rsidRPr="005A272E">
              <w:t>о</w:t>
            </w:r>
            <w:r w:rsidRPr="005A272E">
              <w:t>рым предоставлена возможность об</w:t>
            </w:r>
            <w:r w:rsidRPr="005A272E">
              <w:t>у</w:t>
            </w:r>
            <w:r w:rsidRPr="005A272E">
              <w:t>чаться в соответс</w:t>
            </w:r>
            <w:r w:rsidRPr="005A272E">
              <w:t>т</w:t>
            </w:r>
            <w:r w:rsidRPr="005A272E">
              <w:lastRenderedPageBreak/>
              <w:t>вии с основными современными тр</w:t>
            </w:r>
            <w:r w:rsidRPr="005A272E">
              <w:t>е</w:t>
            </w:r>
            <w:r w:rsidRPr="005A272E">
              <w:t>бованиями, в общей численности школ</w:t>
            </w:r>
            <w:r w:rsidRPr="005A272E">
              <w:t>ь</w:t>
            </w:r>
            <w:r w:rsidRPr="005A272E">
              <w:t>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</w:tc>
      </w:tr>
      <w:tr w:rsidR="005A272E" w:rsidRPr="005A272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по основным пр</w:t>
            </w:r>
            <w:r w:rsidRPr="005A272E">
              <w:t>о</w:t>
            </w:r>
            <w:r w:rsidRPr="005A272E"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общей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доступности образования, учрежд</w:t>
            </w:r>
            <w:r w:rsidRPr="005A272E">
              <w:t>е</w:t>
            </w:r>
            <w:r w:rsidRPr="005A272E">
              <w:t>ниями осуществляющ</w:t>
            </w:r>
            <w:r w:rsidRPr="005A272E">
              <w:t>и</w:t>
            </w:r>
            <w:r w:rsidRPr="005A272E">
              <w:t>ми дистанционное об</w:t>
            </w:r>
            <w:r w:rsidRPr="005A272E">
              <w:t>у</w:t>
            </w:r>
            <w:r w:rsidRPr="005A272E">
              <w:t>чение.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/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</w:t>
            </w:r>
            <w:r w:rsidRPr="005A272E">
              <w:t>б</w:t>
            </w:r>
            <w:r w:rsidRPr="005A272E">
              <w:t>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ОУ, осуществляющих дистанционное об</w:t>
            </w:r>
            <w:r w:rsidRPr="005A272E">
              <w:t>у</w:t>
            </w:r>
            <w:r w:rsidRPr="005A272E"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детей-инвалидов, кот</w:t>
            </w:r>
            <w:r w:rsidRPr="005A272E">
              <w:t>о</w:t>
            </w:r>
            <w:r w:rsidRPr="005A272E">
              <w:t>рым созданы усл</w:t>
            </w:r>
            <w:r w:rsidRPr="005A272E">
              <w:t>о</w:t>
            </w:r>
            <w:r w:rsidRPr="005A272E">
              <w:t>вия для получения качественного о</w:t>
            </w:r>
            <w:r w:rsidRPr="005A272E">
              <w:t>б</w:t>
            </w:r>
            <w:r w:rsidRPr="005A272E">
              <w:t>разования с и</w:t>
            </w:r>
            <w:r w:rsidRPr="005A272E">
              <w:t>с</w:t>
            </w:r>
            <w:r w:rsidRPr="005A272E">
              <w:t>пользованием ди</w:t>
            </w:r>
            <w:r w:rsidRPr="005A272E">
              <w:t>с</w:t>
            </w:r>
            <w:r w:rsidRPr="005A272E">
              <w:t>танционных обр</w:t>
            </w:r>
            <w:r w:rsidRPr="005A272E">
              <w:t>а</w:t>
            </w:r>
            <w:r w:rsidRPr="005A272E">
              <w:t>зовательных техн</w:t>
            </w:r>
            <w:r w:rsidRPr="005A272E">
              <w:t>о</w:t>
            </w:r>
            <w:r w:rsidRPr="005A272E">
              <w:t>логий и не прот</w:t>
            </w:r>
            <w:r w:rsidRPr="005A272E">
              <w:t>и</w:t>
            </w:r>
            <w:r w:rsidRPr="005A272E">
              <w:t>вопоказаны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детей-инвалидов, которым созданы условия для получения качественн</w:t>
            </w:r>
            <w:r w:rsidRPr="005A272E">
              <w:t>о</w:t>
            </w:r>
            <w:r w:rsidRPr="005A272E">
              <w:t>го образования с и</w:t>
            </w:r>
            <w:r w:rsidRPr="005A272E">
              <w:t>с</w:t>
            </w:r>
            <w:r w:rsidRPr="005A272E">
              <w:t>пользованием диста</w:t>
            </w:r>
            <w:r w:rsidRPr="005A272E">
              <w:t>н</w:t>
            </w:r>
            <w:r w:rsidRPr="005A272E">
              <w:t>ционных образовател</w:t>
            </w:r>
            <w:r w:rsidRPr="005A272E">
              <w:t>ь</w:t>
            </w:r>
            <w:r w:rsidRPr="005A272E">
              <w:t>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Количество детей,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учителей, э</w:t>
            </w:r>
            <w:r w:rsidRPr="005A272E">
              <w:t>ф</w:t>
            </w:r>
            <w:r w:rsidRPr="005A272E">
              <w:t>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охвата учит</w:t>
            </w:r>
            <w:r w:rsidRPr="005A272E">
              <w:t>е</w:t>
            </w:r>
            <w:r w:rsidRPr="005A272E">
              <w:t>лей, использующих с</w:t>
            </w:r>
            <w:r w:rsidRPr="005A272E">
              <w:t>о</w:t>
            </w:r>
            <w:r w:rsidRPr="005A272E">
              <w:t>временные образов</w:t>
            </w:r>
            <w:r w:rsidRPr="005A272E">
              <w:t>а</w:t>
            </w:r>
            <w:r w:rsidRPr="005A272E">
              <w:t>тельные технологии.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 Доля учителей, эффективно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учителей,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меропри</w:t>
            </w:r>
            <w:r w:rsidRPr="005A272E">
              <w:t>я</w:t>
            </w:r>
            <w:r w:rsidRPr="005A272E">
              <w:t>тиями муниципал</w:t>
            </w:r>
            <w:r w:rsidRPr="005A272E">
              <w:t>ь</w:t>
            </w:r>
            <w:r w:rsidRPr="005A272E">
              <w:t>ного, региональн</w:t>
            </w:r>
            <w:r w:rsidRPr="005A272E">
              <w:t>о</w:t>
            </w:r>
            <w:r w:rsidRPr="005A272E">
              <w:t>го, всероссийского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 мер</w:t>
            </w:r>
            <w:r w:rsidRPr="005A272E">
              <w:t>о</w:t>
            </w:r>
            <w:r w:rsidRPr="005A272E">
              <w:t>приятиями муниципал</w:t>
            </w:r>
            <w:r w:rsidRPr="005A272E">
              <w:t>ь</w:t>
            </w:r>
            <w:r w:rsidRPr="005A272E">
              <w:t>ного, регионального, всероссийского уровня 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мер</w:t>
            </w:r>
            <w:r w:rsidRPr="005A272E">
              <w:t>о</w:t>
            </w:r>
            <w:r w:rsidRPr="005A272E">
              <w:t>приятиями муниц</w:t>
            </w:r>
            <w:r w:rsidRPr="005A272E">
              <w:t>и</w:t>
            </w:r>
            <w:r w:rsidRPr="005A272E">
              <w:t>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м</w:t>
            </w:r>
            <w:r w:rsidRPr="005A272E">
              <w:t>е</w:t>
            </w:r>
            <w:r w:rsidRPr="005A272E">
              <w:t>роприятиями мун</w:t>
            </w:r>
            <w:r w:rsidRPr="005A272E">
              <w:t>и</w:t>
            </w:r>
            <w:r w:rsidRPr="005A272E">
              <w:t>ципального,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по ада</w:t>
            </w:r>
            <w:r w:rsidRPr="005A272E">
              <w:t>п</w:t>
            </w:r>
            <w:r w:rsidRPr="005A272E">
              <w:t>тированным осно</w:t>
            </w:r>
            <w:r w:rsidRPr="005A272E">
              <w:t>в</w:t>
            </w:r>
            <w:r w:rsidRPr="005A272E">
              <w:t>ным общеобраз</w:t>
            </w:r>
            <w:r w:rsidRPr="005A272E">
              <w:t>о</w:t>
            </w:r>
            <w:r w:rsidRPr="005A272E">
              <w:lastRenderedPageBreak/>
              <w:t>вательным пр</w:t>
            </w:r>
            <w:r w:rsidRPr="005A272E">
              <w:t>о</w:t>
            </w:r>
            <w:r w:rsidRPr="005A272E">
              <w:t>граммам, в которых внедрена система мониторинга зд</w:t>
            </w:r>
            <w:r w:rsidRPr="005A272E">
              <w:t>о</w:t>
            </w:r>
            <w:r w:rsidRPr="005A272E">
              <w:t>ровья обучающихся на основе отечес</w:t>
            </w:r>
            <w:r w:rsidRPr="005A272E">
              <w:t>т</w:t>
            </w:r>
            <w:r w:rsidRPr="005A272E">
              <w:t>венной технолог</w:t>
            </w:r>
            <w:r w:rsidRPr="005A272E">
              <w:t>и</w:t>
            </w:r>
            <w:r w:rsidRPr="005A272E"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 осуществляющих образовательную де</w:t>
            </w:r>
            <w:r w:rsidRPr="005A272E">
              <w:t>я</w:t>
            </w:r>
            <w:r w:rsidRPr="005A272E">
              <w:t>тельность по адаптир</w:t>
            </w:r>
            <w:r w:rsidRPr="005A272E">
              <w:t>о</w:t>
            </w:r>
            <w:r w:rsidRPr="005A272E">
              <w:t>ванным основным о</w:t>
            </w:r>
            <w:r w:rsidRPr="005A272E">
              <w:t>б</w:t>
            </w:r>
            <w:r w:rsidRPr="005A272E">
              <w:t xml:space="preserve">щеобразовательным </w:t>
            </w:r>
            <w:r w:rsidRPr="005A272E">
              <w:lastRenderedPageBreak/>
              <w:t>программам, в которых внедрена система мон</w:t>
            </w:r>
            <w:r w:rsidRPr="005A272E">
              <w:t>и</w:t>
            </w:r>
            <w:r w:rsidRPr="005A272E">
              <w:t>торинга здоровья об</w:t>
            </w:r>
            <w:r w:rsidRPr="005A272E">
              <w:t>у</w:t>
            </w:r>
            <w:r w:rsidRPr="005A272E">
              <w:t>чающихся на основе отечественной технол</w:t>
            </w:r>
            <w:r w:rsidRPr="005A272E">
              <w:t>о</w:t>
            </w:r>
            <w:r w:rsidRPr="005A272E">
              <w:t>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программ,  п</w:t>
            </w:r>
            <w:r w:rsidRPr="005A272E">
              <w:t>о</w:t>
            </w:r>
            <w:r w:rsidRPr="005A272E">
              <w:t>зволяет в динамике оценить результаты ре</w:t>
            </w:r>
            <w:r w:rsidRPr="005A272E">
              <w:t>а</w:t>
            </w:r>
            <w:r w:rsidRPr="005A272E">
              <w:t>лизации мероприятий, направленных на улу</w:t>
            </w:r>
            <w:r w:rsidRPr="005A272E">
              <w:t>ч</w:t>
            </w:r>
            <w:r w:rsidRPr="005A272E">
              <w:t>шение качества образ</w:t>
            </w:r>
            <w:r w:rsidRPr="005A272E">
              <w:t>о</w:t>
            </w:r>
            <w:r w:rsidRPr="005A272E">
              <w:t>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 в</w:t>
            </w:r>
            <w:r w:rsidRPr="005A272E">
              <w:t>ы</w:t>
            </w:r>
            <w:r w:rsidRPr="005A272E">
              <w:t>пускников муниципал</w:t>
            </w:r>
            <w:r w:rsidRPr="005A272E">
              <w:t>ь</w:t>
            </w:r>
            <w:r w:rsidRPr="005A272E">
              <w:t>ных общеобразовател</w:t>
            </w:r>
            <w:r w:rsidRPr="005A272E">
              <w:t>ь</w:t>
            </w:r>
            <w:r w:rsidRPr="005A272E">
              <w:t>ных организаций, не сдавших единый гос</w:t>
            </w:r>
            <w:r w:rsidRPr="005A272E">
              <w:t>у</w:t>
            </w:r>
            <w:r w:rsidRPr="005A272E">
              <w:t>дарственный экзамен по русскому языку и мат</w:t>
            </w:r>
            <w:r w:rsidRPr="005A272E">
              <w:t>е</w:t>
            </w:r>
            <w:r w:rsidRPr="005A272E">
              <w:t>матике, к общей числе</w:t>
            </w:r>
            <w:r w:rsidRPr="005A272E">
              <w:t>н</w:t>
            </w:r>
            <w:r w:rsidRPr="005A272E">
              <w:t>ности выпускников м</w:t>
            </w:r>
            <w:r w:rsidRPr="005A272E">
              <w:t>у</w:t>
            </w:r>
            <w:r w:rsidRPr="005A272E">
              <w:t>ниципальных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lastRenderedPageBreak/>
              <w:t>ний.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выпус</w:t>
            </w:r>
            <w:r w:rsidRPr="005A272E">
              <w:t>к</w:t>
            </w:r>
            <w:r w:rsidRPr="005A272E"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организаций в возрасте до 35 лет в общей численности учителей общео</w:t>
            </w:r>
            <w:r w:rsidRPr="005A272E">
              <w:t>б</w:t>
            </w:r>
            <w:r w:rsidRPr="005A272E">
              <w:t>разовательных у</w:t>
            </w:r>
            <w:r w:rsidRPr="005A272E">
              <w:t>ч</w:t>
            </w:r>
            <w:r w:rsidRPr="005A272E"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обеспеченн</w:t>
            </w:r>
            <w:r w:rsidRPr="005A272E">
              <w:t>о</w:t>
            </w:r>
            <w:r w:rsidRPr="005A272E">
              <w:t>сти общеобразовател</w:t>
            </w:r>
            <w:r w:rsidRPr="005A272E">
              <w:t>ь</w:t>
            </w:r>
            <w:r w:rsidRPr="005A272E">
              <w:t>ных учреждений педаг</w:t>
            </w:r>
            <w:r w:rsidRPr="005A272E">
              <w:t>о</w:t>
            </w:r>
            <w:r w:rsidRPr="005A272E"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учит</w:t>
            </w:r>
            <w:r w:rsidRPr="005A272E">
              <w:t>е</w:t>
            </w:r>
            <w:r w:rsidRPr="005A272E">
              <w:t>лей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 в возрасте до 35 лет в общей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А-численность уч</w:t>
            </w:r>
            <w:r w:rsidRPr="005A272E">
              <w:t>и</w:t>
            </w:r>
            <w:r w:rsidRPr="005A272E">
              <w:t>телей в возрасте до 35 лет</w:t>
            </w:r>
          </w:p>
          <w:p w:rsidR="005A272E" w:rsidRPr="005A272E" w:rsidRDefault="005A272E" w:rsidP="005A272E">
            <w:r w:rsidRPr="005A272E">
              <w:t>В-общая числе</w:t>
            </w:r>
            <w:r w:rsidRPr="005A272E">
              <w:t>н</w:t>
            </w:r>
            <w:r w:rsidRPr="005A272E">
              <w:t>ность учителей о</w:t>
            </w:r>
            <w:r w:rsidRPr="005A272E">
              <w:t>б</w:t>
            </w:r>
            <w:r w:rsidRPr="005A272E"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г. № 163)</w:t>
            </w:r>
          </w:p>
        </w:tc>
      </w:tr>
      <w:tr w:rsidR="005A272E" w:rsidRPr="005A272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 xml:space="preserve">тельном этапе ее </w:t>
            </w:r>
            <w:r w:rsidRPr="005A272E">
              <w:lastRenderedPageBreak/>
              <w:t>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lastRenderedPageBreak/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lastRenderedPageBreak/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 xml:space="preserve">пального района </w:t>
            </w:r>
          </w:p>
        </w:tc>
      </w:tr>
      <w:tr w:rsidR="005A272E" w:rsidRPr="005A272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</w:t>
            </w:r>
            <w:r w:rsidRPr="005A272E">
              <w:t>о</w:t>
            </w:r>
            <w:r w:rsidRPr="005A272E">
              <w:t>грамм, позволяет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улучшение качества образования. Определ</w:t>
            </w:r>
            <w:r w:rsidRPr="005A272E">
              <w:t>я</w:t>
            </w:r>
            <w:r w:rsidRPr="005A272E">
              <w:t>ется как отношение чи</w:t>
            </w:r>
            <w:r w:rsidRPr="005A272E">
              <w:t>с</w:t>
            </w:r>
            <w:r w:rsidRPr="005A272E">
              <w:t>ленности выпускников муниципальных общ</w:t>
            </w:r>
            <w:r w:rsidRPr="005A272E">
              <w:t>е</w:t>
            </w:r>
            <w:r w:rsidRPr="005A272E">
              <w:t>образовательных орг</w:t>
            </w:r>
            <w:r w:rsidRPr="005A272E">
              <w:t>а</w:t>
            </w:r>
            <w:r w:rsidRPr="005A272E">
              <w:t>низаций, не сдавших единый государстве</w:t>
            </w:r>
            <w:r w:rsidRPr="005A272E">
              <w:t>н</w:t>
            </w:r>
            <w:r w:rsidRPr="005A272E">
              <w:t>ный экзамен по русск</w:t>
            </w:r>
            <w:r w:rsidRPr="005A272E">
              <w:t>о</w:t>
            </w:r>
            <w:r w:rsidRPr="005A272E">
              <w:t>му языку и математике, к общей численности выпускников муниц</w:t>
            </w:r>
            <w:r w:rsidRPr="005A272E">
              <w:t>и</w:t>
            </w:r>
            <w:r w:rsidRPr="005A272E">
              <w:t>пальных общеобразов</w:t>
            </w:r>
            <w:r w:rsidRPr="005A272E">
              <w:t>а</w:t>
            </w:r>
            <w:r w:rsidRPr="005A272E">
              <w:t>тельных учреждений. Показатель в  целом о</w:t>
            </w:r>
            <w:r w:rsidRPr="005A272E">
              <w:t>п</w:t>
            </w:r>
            <w:r w:rsidRPr="005A272E">
              <w:t xml:space="preserve">ределяется как среднее </w:t>
            </w:r>
            <w:r w:rsidRPr="005A272E">
              <w:lastRenderedPageBreak/>
              <w:t>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в</w:t>
            </w:r>
            <w:r w:rsidRPr="005A272E">
              <w:t>ы</w:t>
            </w:r>
            <w:r w:rsidRPr="005A272E">
              <w:t xml:space="preserve">пускников,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допо</w:t>
            </w:r>
            <w:r w:rsidRPr="005A272E">
              <w:t>л</w:t>
            </w:r>
            <w:r w:rsidRPr="005A272E">
              <w:t>нительного образ</w:t>
            </w:r>
            <w:r w:rsidRPr="005A272E">
              <w:t>о</w:t>
            </w:r>
            <w:r w:rsidRPr="005A272E">
              <w:t>вания детей, в о</w:t>
            </w:r>
            <w:r w:rsidRPr="005A272E">
              <w:t>б</w:t>
            </w:r>
            <w:r w:rsidRPr="005A272E">
              <w:t>щей численности детей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детей, охваче</w:t>
            </w:r>
            <w:r w:rsidRPr="005A272E">
              <w:t>н</w:t>
            </w:r>
            <w:r w:rsidRPr="005A272E">
              <w:t>ных образовательными программами дополн</w:t>
            </w:r>
            <w:r w:rsidRPr="005A272E">
              <w:t>и</w:t>
            </w:r>
            <w:r w:rsidRPr="005A272E">
              <w:t>тельного образования детей, в общей числе</w:t>
            </w:r>
            <w:r w:rsidRPr="005A272E">
              <w:t>н</w:t>
            </w:r>
            <w:r w:rsidRPr="005A272E"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образов</w:t>
            </w:r>
            <w:r w:rsidRPr="005A272E">
              <w:t>а</w:t>
            </w:r>
            <w:r w:rsidRPr="005A272E">
              <w:t>тельными програ</w:t>
            </w:r>
            <w:r w:rsidRPr="005A272E">
              <w:t>м</w:t>
            </w:r>
            <w:r w:rsidRPr="005A272E">
              <w:t>мами дополнител</w:t>
            </w:r>
            <w:r w:rsidRPr="005A272E">
              <w:t>ь</w:t>
            </w:r>
            <w:r w:rsidRPr="005A272E">
              <w:t>ного образования детей, в общей чи</w:t>
            </w:r>
            <w:r w:rsidRPr="005A272E">
              <w:t>с</w:t>
            </w:r>
            <w:r w:rsidRPr="005A272E">
              <w:t>ленности детей и молодежи в возра</w:t>
            </w:r>
            <w:r w:rsidRPr="005A272E">
              <w:t>с</w:t>
            </w:r>
            <w:r w:rsidRPr="005A272E"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о</w:t>
            </w:r>
            <w:r w:rsidRPr="005A272E">
              <w:t>б</w:t>
            </w:r>
            <w:r w:rsidRPr="005A272E">
              <w:t>разовательными программами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зданий общеобразовательных организаций, в которых выполнены меропри</w:t>
            </w:r>
            <w:r w:rsidRPr="005A272E">
              <w:t>я</w:t>
            </w:r>
            <w:r w:rsidRPr="005A272E">
              <w:t>тия по благоустройству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</w:t>
            </w:r>
            <w:r w:rsidRPr="005A272E">
              <w:t>х</w:t>
            </w:r>
            <w:r w:rsidRPr="005A272E">
              <w:t>ся за счет средств бюджетов субъе</w:t>
            </w:r>
            <w:r w:rsidRPr="005A272E">
              <w:t>к</w:t>
            </w:r>
            <w:r w:rsidRPr="005A272E">
              <w:t>тов Российской Ф</w:t>
            </w:r>
            <w:r w:rsidRPr="005A272E">
              <w:t>е</w:t>
            </w:r>
            <w:r w:rsidRPr="005A272E">
              <w:t>дерации и (или) местных бюджетов по дополнител</w:t>
            </w:r>
            <w:r w:rsidRPr="005A272E">
              <w:t>ь</w:t>
            </w:r>
            <w:r w:rsidRPr="005A272E">
              <w:t>ным общеобраз</w:t>
            </w:r>
            <w:r w:rsidRPr="005A272E">
              <w:t>о</w:t>
            </w:r>
            <w:r w:rsidRPr="005A272E">
              <w:t>вательным пр</w:t>
            </w:r>
            <w:r w:rsidRPr="005A272E">
              <w:t>о</w:t>
            </w:r>
            <w:r w:rsidRPr="005A272E"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 в возрасте от 5 до 18 лет, обучающихся за счет средств бюджетов суб</w:t>
            </w:r>
            <w:r w:rsidRPr="005A272E">
              <w:t>ъ</w:t>
            </w:r>
            <w:r w:rsidRPr="005A272E">
              <w:t>ектов Российской Фед</w:t>
            </w:r>
            <w:r w:rsidRPr="005A272E">
              <w:t>е</w:t>
            </w:r>
            <w:r w:rsidRPr="005A272E">
              <w:t>рации и (или) местных бюджетов по дополн</w:t>
            </w:r>
            <w:r w:rsidRPr="005A272E">
              <w:t>и</w:t>
            </w:r>
            <w:r w:rsidRPr="005A272E">
              <w:t>тельным общеобразов</w:t>
            </w:r>
            <w:r w:rsidRPr="005A272E">
              <w:t>а</w:t>
            </w:r>
            <w:r w:rsidRPr="005A272E"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тей, чел</w:t>
            </w:r>
            <w:r w:rsidRPr="005A272E">
              <w:t>о</w:t>
            </w:r>
            <w:r w:rsidRPr="005A272E"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отдельных групп сотрудников,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педагогические работники, в том числе наставники без педагогическ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в том числе наставники без педаг</w:t>
            </w:r>
            <w:r w:rsidRPr="005A272E">
              <w:t>о</w:t>
            </w:r>
            <w:r w:rsidRPr="005A272E">
              <w:t>гического образования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lastRenderedPageBreak/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</w:t>
            </w:r>
            <w:r w:rsidRPr="005A272E">
              <w:t>а</w:t>
            </w:r>
            <w:r w:rsidRPr="005A272E">
              <w:t>гогических работн</w:t>
            </w:r>
            <w:r w:rsidRPr="005A272E">
              <w:t>и</w:t>
            </w:r>
            <w:r w:rsidRPr="005A272E"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руководителей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</w:t>
            </w:r>
            <w:r w:rsidRPr="005A272E">
              <w:t>о</w:t>
            </w:r>
            <w:r w:rsidRPr="005A272E"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привлекаемые специалисты,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привлекаемых специалистов, в том чи</w:t>
            </w:r>
            <w:r w:rsidRPr="005A272E">
              <w:t>с</w:t>
            </w:r>
            <w:r w:rsidRPr="005A272E">
              <w:t>ле из предприятий р</w:t>
            </w:r>
            <w:r w:rsidRPr="005A272E">
              <w:t>е</w:t>
            </w:r>
            <w:r w:rsidRPr="005A272E">
              <w:t>ального сектора экон</w:t>
            </w:r>
            <w:r w:rsidRPr="005A272E">
              <w:t>о</w:t>
            </w:r>
            <w:r w:rsidRPr="005A272E">
              <w:t>мики, образовательные волонтеры и др. пр</w:t>
            </w:r>
            <w:r w:rsidRPr="005A272E">
              <w:t>о</w:t>
            </w:r>
            <w:r w:rsidRPr="005A272E">
              <w:t>шедших переподготовку (повышение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</w:t>
            </w:r>
            <w:r w:rsidRPr="005A272E">
              <w:t>и</w:t>
            </w:r>
            <w:r w:rsidRPr="005A272E">
              <w:t>влекаемых специал</w:t>
            </w:r>
            <w:r w:rsidRPr="005A272E">
              <w:t>и</w:t>
            </w:r>
            <w:r w:rsidRPr="005A272E">
              <w:t>стов, в том числе из предпр</w:t>
            </w:r>
            <w:r w:rsidRPr="005A272E">
              <w:t>и</w:t>
            </w:r>
            <w:r w:rsidRPr="005A272E">
              <w:t>ятий р</w:t>
            </w:r>
            <w:r w:rsidRPr="005A272E">
              <w:t>е</w:t>
            </w:r>
            <w:r w:rsidRPr="005A272E">
              <w:t>ального сектора экономики, образов</w:t>
            </w:r>
            <w:r w:rsidRPr="005A272E">
              <w:t>а</w:t>
            </w:r>
            <w:r w:rsidRPr="005A272E">
              <w:t>тельные волонтеры и др. пр</w:t>
            </w:r>
            <w:r w:rsidRPr="005A272E">
              <w:t>о</w:t>
            </w:r>
            <w:r w:rsidRPr="005A272E">
              <w:t>шедших переподг</w:t>
            </w:r>
            <w:r w:rsidRPr="005A272E">
              <w:t>о</w:t>
            </w:r>
            <w:r w:rsidRPr="005A272E">
              <w:t>товку (п</w:t>
            </w:r>
            <w:r w:rsidRPr="005A272E">
              <w:t>о</w:t>
            </w:r>
            <w:r w:rsidRPr="005A272E">
              <w:t xml:space="preserve">вышение </w:t>
            </w:r>
            <w:r w:rsidRPr="005A272E">
              <w:lastRenderedPageBreak/>
              <w:t>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</w:t>
            </w:r>
            <w:r w:rsidRPr="005A272E">
              <w:t>р</w:t>
            </w:r>
            <w:r w:rsidRPr="005A272E">
              <w:t>сам, мод</w:t>
            </w:r>
            <w:r w:rsidRPr="005A272E">
              <w:t>у</w:t>
            </w:r>
            <w:r w:rsidRPr="005A272E"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Участие в реги</w:t>
            </w:r>
            <w:r w:rsidRPr="005A272E">
              <w:t>о</w:t>
            </w:r>
            <w:r w:rsidRPr="005A272E">
              <w:t>нальных этапах всероссийских и международных мероприятиях ра</w:t>
            </w:r>
            <w:r w:rsidRPr="005A272E">
              <w:t>з</w:t>
            </w:r>
            <w:r w:rsidRPr="005A272E">
              <w:t>личной направле</w:t>
            </w:r>
            <w:r w:rsidRPr="005A272E">
              <w:t>н</w:t>
            </w:r>
            <w:r w:rsidRPr="005A272E">
              <w:t>ности, в которых примут участие 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число меропри</w:t>
            </w:r>
            <w:r w:rsidRPr="005A272E">
              <w:t>я</w:t>
            </w:r>
            <w:r w:rsidRPr="005A272E"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мероприятий по участию в регионал</w:t>
            </w:r>
            <w:r w:rsidRPr="005A272E">
              <w:t>ь</w:t>
            </w:r>
            <w:r w:rsidRPr="005A272E">
              <w:t>ных этапах всеросси</w:t>
            </w:r>
            <w:r w:rsidRPr="005A272E">
              <w:t>й</w:t>
            </w:r>
            <w:r w:rsidRPr="005A272E">
              <w:t>ских и международных мероприятиях разли</w:t>
            </w:r>
            <w:r w:rsidRPr="005A272E">
              <w:t>ч</w:t>
            </w:r>
            <w:r w:rsidRPr="005A272E">
              <w:t>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</w:t>
            </w:r>
            <w:r w:rsidRPr="005A272E">
              <w:t>е</w:t>
            </w:r>
            <w:r w:rsidRPr="005A272E"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участн</w:t>
            </w:r>
            <w:r w:rsidRPr="005A272E">
              <w:t>и</w:t>
            </w:r>
            <w:r w:rsidRPr="005A272E">
              <w:t>ков по участию в реги</w:t>
            </w:r>
            <w:r w:rsidRPr="005A272E">
              <w:t>о</w:t>
            </w:r>
            <w:r w:rsidRPr="005A272E">
              <w:lastRenderedPageBreak/>
              <w:t>нальных этапах всеро</w:t>
            </w:r>
            <w:r w:rsidRPr="005A272E">
              <w:t>с</w:t>
            </w:r>
            <w:r w:rsidRPr="005A272E">
              <w:t>сийских и междунаро</w:t>
            </w:r>
            <w:r w:rsidRPr="005A272E">
              <w:t>д</w:t>
            </w:r>
            <w:r w:rsidRPr="005A272E">
              <w:t>ных мероприятиях ра</w:t>
            </w:r>
            <w:r w:rsidRPr="005A272E">
              <w:t>з</w:t>
            </w:r>
            <w:r w:rsidRPr="005A272E">
              <w:t>личной направленности, в которых примут уч</w:t>
            </w:r>
            <w:r w:rsidRPr="005A272E">
              <w:t>а</w:t>
            </w:r>
            <w:r w:rsidRPr="005A272E"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 xml:space="preserve">Количество участников, </w:t>
            </w:r>
            <w:r w:rsidRPr="005A272E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в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и професси</w:t>
            </w:r>
            <w:r w:rsidRPr="005A272E">
              <w:t>о</w:t>
            </w:r>
            <w:r w:rsidRPr="005A272E">
              <w:t>нальных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во всех суб</w:t>
            </w:r>
            <w:r w:rsidRPr="005A272E">
              <w:t>ъ</w:t>
            </w:r>
            <w:r w:rsidRPr="005A272E"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внедрение целевой модели цифровой обр</w:t>
            </w:r>
            <w:r w:rsidRPr="005A272E">
              <w:t>а</w:t>
            </w:r>
            <w:r w:rsidRPr="005A272E">
              <w:t>зовательной среды в образовательных орг</w:t>
            </w:r>
            <w:r w:rsidRPr="005A272E">
              <w:t>а</w:t>
            </w:r>
            <w:r w:rsidRPr="005A272E">
              <w:t>низациях и професси</w:t>
            </w:r>
            <w:r w:rsidRPr="005A272E">
              <w:t>о</w:t>
            </w:r>
            <w:r w:rsidRPr="005A272E">
              <w:t>нальных образовател</w:t>
            </w:r>
            <w:r w:rsidRPr="005A272E">
              <w:t>ь</w:t>
            </w:r>
            <w:r w:rsidRPr="005A272E">
              <w:t>ных организациях во всех субъектах Росси</w:t>
            </w:r>
            <w:r w:rsidRPr="005A272E">
              <w:t>й</w:t>
            </w:r>
            <w:r w:rsidRPr="005A272E"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отчетном ф</w:t>
            </w:r>
            <w:r w:rsidRPr="005A272E">
              <w:t>и</w:t>
            </w:r>
            <w:r w:rsidRPr="005A272E"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ОО, внедривших цел</w:t>
            </w:r>
            <w:r w:rsidRPr="005A272E">
              <w:t>е</w:t>
            </w:r>
            <w:r w:rsidRPr="005A272E">
              <w:t>вую модель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для детей и средн</w:t>
            </w:r>
            <w:r w:rsidRPr="005A272E">
              <w:t>е</w:t>
            </w:r>
            <w:r w:rsidRPr="005A272E">
              <w:t>го профессионал</w:t>
            </w:r>
            <w:r w:rsidRPr="005A272E">
              <w:t>ь</w:t>
            </w:r>
            <w:r w:rsidRPr="005A272E">
              <w:t xml:space="preserve">ного образования, </w:t>
            </w:r>
            <w:r w:rsidRPr="005A272E">
              <w:lastRenderedPageBreak/>
              <w:t>для которых фо</w:t>
            </w:r>
            <w:r w:rsidRPr="005A272E">
              <w:t>р</w:t>
            </w:r>
            <w:r w:rsidRPr="005A272E">
              <w:t>мируется цифровой образовательный профиль и индив</w:t>
            </w:r>
            <w:r w:rsidRPr="005A272E">
              <w:t>и</w:t>
            </w:r>
            <w:r w:rsidRPr="005A272E">
              <w:t>дуальный план об</w:t>
            </w:r>
            <w:r w:rsidRPr="005A272E">
              <w:t>у</w:t>
            </w:r>
            <w:r w:rsidRPr="005A272E">
              <w:t>чения с использ</w:t>
            </w:r>
            <w:r w:rsidRPr="005A272E">
              <w:t>о</w:t>
            </w:r>
            <w:r w:rsidRPr="005A272E">
              <w:t>ванием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t>разования, дополн</w:t>
            </w:r>
            <w:r w:rsidRPr="005A272E">
              <w:t>и</w:t>
            </w:r>
            <w:r w:rsidRPr="005A272E">
              <w:t>тельного образования для детей и среднего профессионального о</w:t>
            </w:r>
            <w:r w:rsidRPr="005A272E">
              <w:t>б</w:t>
            </w:r>
            <w:r w:rsidRPr="005A272E">
              <w:t xml:space="preserve">разования, для которых </w:t>
            </w:r>
            <w:r w:rsidRPr="005A272E">
              <w:lastRenderedPageBreak/>
              <w:t>формируется цифровой образовательный пр</w:t>
            </w:r>
            <w:r w:rsidRPr="005A272E">
              <w:t>о</w:t>
            </w:r>
            <w:r w:rsidRPr="005A272E">
              <w:t>филь и индивидуальный план обучения с испол</w:t>
            </w:r>
            <w:r w:rsidRPr="005A272E">
              <w:t>ь</w:t>
            </w:r>
            <w:r w:rsidRPr="005A272E">
              <w:t>зованием федеральной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обуча</w:t>
            </w:r>
            <w:r w:rsidRPr="005A272E">
              <w:t>ю</w:t>
            </w:r>
            <w:r w:rsidRPr="005A272E"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зования,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 xml:space="preserve">ния для детей и </w:t>
            </w:r>
            <w:r w:rsidRPr="005A272E">
              <w:lastRenderedPageBreak/>
              <w:t>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для кот</w:t>
            </w:r>
            <w:r w:rsidRPr="005A272E">
              <w:t>о</w:t>
            </w:r>
            <w:r w:rsidRPr="005A272E">
              <w:t>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А-количество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>граммам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для д</w:t>
            </w:r>
            <w:r w:rsidRPr="005A272E">
              <w:t>е</w:t>
            </w:r>
            <w:r w:rsidRPr="005A272E">
              <w:t>тей и среднего пр</w:t>
            </w:r>
            <w:r w:rsidRPr="005A272E">
              <w:t>о</w:t>
            </w:r>
            <w:r w:rsidRPr="005A272E">
              <w:t>фессионального о</w:t>
            </w:r>
            <w:r w:rsidRPr="005A272E">
              <w:t>б</w:t>
            </w:r>
            <w:r w:rsidRPr="005A272E">
              <w:lastRenderedPageBreak/>
              <w:t>разования, для к</w:t>
            </w:r>
            <w:r w:rsidRPr="005A272E">
              <w:t>о</w:t>
            </w:r>
            <w:r w:rsidRPr="005A272E">
              <w:t>торых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всех обучающи</w:t>
            </w:r>
            <w:r w:rsidRPr="005A272E">
              <w:t>х</w:t>
            </w:r>
            <w:r w:rsidRPr="005A272E">
              <w:t>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lastRenderedPageBreak/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lastRenderedPageBreak/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lastRenderedPageBreak/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lastRenderedPageBreak/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lastRenderedPageBreak/>
              <w:t>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</w:t>
            </w:r>
            <w:r w:rsidRPr="005A272E">
              <w:t>о</w:t>
            </w:r>
            <w:r w:rsidRPr="005A272E">
              <w:t>вания,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lastRenderedPageBreak/>
              <w:t>разования и среднего профессионального о</w:t>
            </w:r>
            <w:r w:rsidRPr="005A272E">
              <w:t>б</w:t>
            </w:r>
            <w:r w:rsidRPr="005A272E">
              <w:t>разования, использу</w:t>
            </w:r>
            <w:r w:rsidRPr="005A272E">
              <w:t>ю</w:t>
            </w:r>
            <w:r w:rsidRPr="005A272E">
              <w:t>щих федеральную и</w:t>
            </w:r>
            <w:r w:rsidRPr="005A272E">
              <w:t>н</w:t>
            </w:r>
            <w:r w:rsidRPr="005A272E">
              <w:t>формационно-сервисную платформу цифровой образов</w:t>
            </w:r>
            <w:r w:rsidRPr="005A272E">
              <w:t>а</w:t>
            </w:r>
            <w:r w:rsidRPr="005A272E">
              <w:t>тельной среды для «г</w:t>
            </w:r>
            <w:r w:rsidRPr="005A272E">
              <w:t>о</w:t>
            </w:r>
            <w:r w:rsidRPr="005A272E">
              <w:t>ризонтального» обуч</w:t>
            </w:r>
            <w:r w:rsidRPr="005A272E">
              <w:t>е</w:t>
            </w:r>
            <w:r w:rsidRPr="005A272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lastRenderedPageBreak/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 xml:space="preserve">граммам общего </w:t>
            </w:r>
            <w:r w:rsidRPr="005A272E">
              <w:lastRenderedPageBreak/>
              <w:t>образования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испол</w:t>
            </w:r>
            <w:r w:rsidRPr="005A272E">
              <w:t>ь</w:t>
            </w:r>
            <w:r w:rsidRPr="005A272E">
              <w:t>зующих федерал</w:t>
            </w:r>
            <w:r w:rsidRPr="005A272E">
              <w:t>ь</w:t>
            </w:r>
            <w:r w:rsidRPr="005A272E">
              <w:t>ную информацио</w:t>
            </w:r>
            <w:r w:rsidRPr="005A272E">
              <w:t>н</w:t>
            </w:r>
            <w:r w:rsidRPr="005A272E">
              <w:t>но-сервисную пла</w:t>
            </w:r>
            <w:r w:rsidRPr="005A272E">
              <w:t>т</w:t>
            </w:r>
            <w:r w:rsidRPr="005A272E">
              <w:t>форму цифровой образовательной среды для «гор</w:t>
            </w:r>
            <w:r w:rsidRPr="005A272E">
              <w:t>и</w:t>
            </w:r>
            <w:r w:rsidRPr="005A272E">
              <w:t>зонтального» об</w:t>
            </w:r>
            <w:r w:rsidRPr="005A272E">
              <w:t>у</w:t>
            </w:r>
            <w:r w:rsidRPr="005A272E">
              <w:t>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lastRenderedPageBreak/>
              <w:t>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общего о</w:t>
            </w:r>
            <w:r w:rsidRPr="005A272E">
              <w:t>б</w:t>
            </w:r>
            <w:r w:rsidRPr="005A272E">
              <w:t>разования, прошедших повышение квалифик</w:t>
            </w:r>
            <w:r w:rsidRPr="005A272E">
              <w:t>а</w:t>
            </w:r>
            <w:r w:rsidRPr="005A272E">
              <w:t>ции в рамках период</w:t>
            </w:r>
            <w:r w:rsidRPr="005A272E">
              <w:t>и</w:t>
            </w:r>
            <w:r w:rsidRPr="005A272E">
              <w:t>ческой аттестации в цифровой форме с и</w:t>
            </w:r>
            <w:r w:rsidRPr="005A272E">
              <w:t>с</w:t>
            </w:r>
            <w:r w:rsidRPr="005A272E">
              <w:t>пользованием инфо</w:t>
            </w:r>
            <w:r w:rsidRPr="005A272E">
              <w:t>р</w:t>
            </w:r>
            <w:r w:rsidRPr="005A272E">
              <w:t xml:space="preserve">мационного ресурса </w:t>
            </w:r>
            <w:r w:rsidRPr="005A272E">
              <w:lastRenderedPageBreak/>
              <w:t>«одного окна» («Совр</w:t>
            </w:r>
            <w:r w:rsidRPr="005A272E">
              <w:t>е</w:t>
            </w:r>
            <w:r w:rsidRPr="005A272E">
              <w:t>менная цифровая обр</w:t>
            </w:r>
            <w:r w:rsidRPr="005A272E">
              <w:t>а</w:t>
            </w:r>
            <w:r w:rsidRPr="005A272E">
              <w:t>зовательная среда в Ро</w:t>
            </w:r>
            <w:r w:rsidRPr="005A272E">
              <w:t>с</w:t>
            </w:r>
            <w:r w:rsidRPr="005A272E">
              <w:t>сийской Федерации»), в общем числе педагог</w:t>
            </w:r>
            <w:r w:rsidRPr="005A272E">
              <w:t>и</w:t>
            </w:r>
            <w:r w:rsidRPr="005A272E">
              <w:t>ческих работников о</w:t>
            </w:r>
            <w:r w:rsidRPr="005A272E">
              <w:t>б</w:t>
            </w:r>
            <w:r w:rsidRPr="005A272E">
              <w:t>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lastRenderedPageBreak/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t>формационного р</w:t>
            </w:r>
            <w:r w:rsidRPr="005A272E">
              <w:t>е</w:t>
            </w:r>
            <w:r w:rsidRPr="005A272E">
              <w:t>сурса «одного окна» («Современная цифровая образов</w:t>
            </w:r>
            <w:r w:rsidRPr="005A272E">
              <w:t>а</w:t>
            </w:r>
            <w:r w:rsidRPr="005A272E">
              <w:t>тельная среда в Ро</w:t>
            </w:r>
            <w:r w:rsidRPr="005A272E">
              <w:t>с</w:t>
            </w:r>
            <w:r w:rsidRPr="005A272E">
              <w:t>сийской Федер</w:t>
            </w:r>
            <w:r w:rsidRPr="005A272E">
              <w:t>а</w:t>
            </w:r>
            <w:r w:rsidRPr="005A272E">
              <w:t>ции»), в общем чи</w:t>
            </w:r>
            <w:r w:rsidRPr="005A272E">
              <w:t>с</w:t>
            </w:r>
            <w:r w:rsidRPr="005A272E"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общего обр</w:t>
            </w:r>
            <w:r w:rsidRPr="005A272E">
              <w:t>а</w:t>
            </w:r>
            <w:r w:rsidRPr="005A272E">
              <w:t>зования, проше</w:t>
            </w:r>
            <w:r w:rsidRPr="005A272E">
              <w:t>д</w:t>
            </w:r>
            <w:r w:rsidRPr="005A272E">
              <w:t>ших повышение квалификации в рамках периодич</w:t>
            </w:r>
            <w:r w:rsidRPr="005A272E">
              <w:t>е</w:t>
            </w:r>
            <w:r w:rsidRPr="005A272E">
              <w:t xml:space="preserve">ской аттестации в цифровой форме с использованием </w:t>
            </w:r>
            <w:r w:rsidRPr="005A272E">
              <w:lastRenderedPageBreak/>
              <w:t>информационного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педагогич</w:t>
            </w:r>
            <w:r w:rsidRPr="005A272E">
              <w:t>е</w:t>
            </w:r>
            <w:r w:rsidRPr="005A272E"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внедривших целевую модель цифровой образ</w:t>
            </w:r>
            <w:r w:rsidRPr="005A272E">
              <w:t>о</w:t>
            </w:r>
            <w:r w:rsidRPr="005A272E">
              <w:t>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внедривших целевую модель цифровой обр</w:t>
            </w:r>
            <w:r w:rsidRPr="005A272E">
              <w:t>а</w:t>
            </w:r>
            <w:r w:rsidRPr="005A272E"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lastRenderedPageBreak/>
              <w:t>заций, оснащенных в целях внедрения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lastRenderedPageBreak/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С=А/В*100%, где:</w:t>
            </w:r>
          </w:p>
          <w:p w:rsidR="005A272E" w:rsidRPr="005A272E" w:rsidRDefault="005A272E" w:rsidP="005A272E">
            <w:r w:rsidRPr="005A272E">
              <w:lastRenderedPageBreak/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оснаще</w:t>
            </w:r>
            <w:r w:rsidRPr="005A272E">
              <w:t>н</w:t>
            </w:r>
            <w:r w:rsidRPr="005A272E">
              <w:t>ных в целях внедр</w:t>
            </w:r>
            <w:r w:rsidRPr="005A272E">
              <w:t>е</w:t>
            </w:r>
            <w:r w:rsidRPr="005A272E">
              <w:t>ния цифровой обр</w:t>
            </w:r>
            <w:r w:rsidRPr="005A272E">
              <w:t>а</w:t>
            </w:r>
            <w:r w:rsidRPr="005A272E"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 xml:space="preserve">щеобразовательных </w:t>
            </w:r>
            <w:r w:rsidRPr="005A272E">
              <w:lastRenderedPageBreak/>
              <w:t>организаций, осн</w:t>
            </w:r>
            <w:r w:rsidRPr="005A272E">
              <w:t>а</w:t>
            </w:r>
            <w:r w:rsidRPr="005A272E">
              <w:t>щенных в целях внедрения 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орган</w:t>
            </w:r>
            <w:r w:rsidRPr="005A272E">
              <w:t>и</w:t>
            </w:r>
            <w:r w:rsidRPr="005A272E"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обучающихся, для которых созд</w:t>
            </w:r>
            <w:r w:rsidRPr="005A272E">
              <w:t>а</w:t>
            </w:r>
            <w:r w:rsidRPr="005A272E">
              <w:t>ны ранее условия получения качес</w:t>
            </w:r>
            <w:r w:rsidRPr="005A272E">
              <w:t>т</w:t>
            </w:r>
            <w:r w:rsidRPr="005A272E">
              <w:t>венного образов</w:t>
            </w:r>
            <w:r w:rsidRPr="005A272E">
              <w:t>а</w:t>
            </w:r>
            <w:r w:rsidRPr="005A272E">
              <w:t>ния вне зависим</w:t>
            </w:r>
            <w:r w:rsidRPr="005A272E">
              <w:t>о</w:t>
            </w:r>
            <w:r w:rsidRPr="005A272E">
              <w:t>сти от места их н</w:t>
            </w:r>
            <w:r w:rsidRPr="005A272E">
              <w:t>а</w:t>
            </w:r>
            <w:r w:rsidRPr="005A272E">
              <w:t>хождения посре</w:t>
            </w:r>
            <w:r w:rsidRPr="005A272E">
              <w:t>д</w:t>
            </w:r>
            <w:r w:rsidRPr="005A272E">
              <w:t>ством предоставл</w:t>
            </w:r>
            <w:r w:rsidRPr="005A272E">
              <w:t>е</w:t>
            </w:r>
            <w:r w:rsidRPr="005A272E">
              <w:t>ния доступа к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 - серви</w:t>
            </w:r>
            <w:r w:rsidRPr="005A272E">
              <w:t>с</w:t>
            </w:r>
            <w:r w:rsidRPr="005A272E">
              <w:t>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для которых созданы ранее условия получ</w:t>
            </w:r>
            <w:r w:rsidRPr="005A272E">
              <w:t>е</w:t>
            </w:r>
            <w:r w:rsidRPr="005A272E">
              <w:t>ния качественного обр</w:t>
            </w:r>
            <w:r w:rsidRPr="005A272E">
              <w:t>а</w:t>
            </w:r>
            <w:r w:rsidRPr="005A272E">
              <w:t>зования вне зависим</w:t>
            </w:r>
            <w:r w:rsidRPr="005A272E">
              <w:t>о</w:t>
            </w:r>
            <w:r w:rsidRPr="005A272E">
              <w:t>сти от места их нахо</w:t>
            </w:r>
            <w:r w:rsidRPr="005A272E">
              <w:t>ж</w:t>
            </w:r>
            <w:r w:rsidRPr="005A272E">
              <w:t>дения посредством пр</w:t>
            </w:r>
            <w:r w:rsidRPr="005A272E">
              <w:t>е</w:t>
            </w:r>
            <w:r w:rsidRPr="005A272E">
              <w:t>доставления доступа к федеральной информ</w:t>
            </w:r>
            <w:r w:rsidRPr="005A272E">
              <w:t>а</w:t>
            </w:r>
            <w:r w:rsidRPr="005A272E">
              <w:t>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 обуча</w:t>
            </w:r>
            <w:r w:rsidRPr="005A272E">
              <w:t>ю</w:t>
            </w:r>
            <w:r w:rsidRPr="005A272E">
              <w:t>щихся, для которых созданы ранее у</w:t>
            </w:r>
            <w:r w:rsidRPr="005A272E">
              <w:t>с</w:t>
            </w:r>
            <w:r w:rsidRPr="005A272E">
              <w:t>ловия получения качественного обр</w:t>
            </w:r>
            <w:r w:rsidRPr="005A272E">
              <w:t>а</w:t>
            </w:r>
            <w:r w:rsidRPr="005A272E">
              <w:t>зования вне зав</w:t>
            </w:r>
            <w:r w:rsidRPr="005A272E">
              <w:t>и</w:t>
            </w:r>
            <w:r w:rsidRPr="005A272E">
              <w:t>симости от места их нахождения п</w:t>
            </w:r>
            <w:r w:rsidRPr="005A272E">
              <w:t>о</w:t>
            </w:r>
            <w:r w:rsidRPr="005A272E">
              <w:t>средством предо</w:t>
            </w:r>
            <w:r w:rsidRPr="005A272E">
              <w:t>с</w:t>
            </w:r>
            <w:r w:rsidRPr="005A272E">
              <w:t>тавления доступа к федеральной и</w:t>
            </w:r>
            <w:r w:rsidRPr="005A272E">
              <w:t>н</w:t>
            </w:r>
            <w:r w:rsidRPr="005A272E">
              <w:t>формационно - се</w:t>
            </w:r>
            <w:r w:rsidRPr="005A272E">
              <w:t>р</w:t>
            </w:r>
            <w:r w:rsidRPr="005A272E">
              <w:t>висной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для к</w:t>
            </w:r>
            <w:r w:rsidRPr="005A272E">
              <w:t>о</w:t>
            </w:r>
            <w:r w:rsidRPr="005A272E">
              <w:t>торых созданы р</w:t>
            </w:r>
            <w:r w:rsidRPr="005A272E">
              <w:t>а</w:t>
            </w:r>
            <w:r w:rsidRPr="005A272E">
              <w:t>нее условия пол</w:t>
            </w:r>
            <w:r w:rsidRPr="005A272E">
              <w:t>у</w:t>
            </w:r>
            <w:r w:rsidRPr="005A272E">
              <w:t>чения качественн</w:t>
            </w:r>
            <w:r w:rsidRPr="005A272E">
              <w:t>о</w:t>
            </w:r>
            <w:r w:rsidRPr="005A272E">
              <w:t>го образования вне зависимости от ме</w:t>
            </w:r>
            <w:r w:rsidRPr="005A272E">
              <w:t>с</w:t>
            </w:r>
            <w:r w:rsidRPr="005A272E">
              <w:t>та их нахождения посредством пр</w:t>
            </w:r>
            <w:r w:rsidRPr="005A272E">
              <w:t>е</w:t>
            </w:r>
            <w:r w:rsidRPr="005A272E">
              <w:t>доставления дост</w:t>
            </w:r>
            <w:r w:rsidRPr="005A272E">
              <w:t>у</w:t>
            </w:r>
            <w:r w:rsidRPr="005A272E">
              <w:t>па к федеральной информационно - сервисной пла</w:t>
            </w:r>
            <w:r w:rsidRPr="005A272E">
              <w:t>т</w:t>
            </w:r>
            <w:r w:rsidRPr="005A272E">
              <w:t>форме цифровой образовательной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использу</w:t>
            </w:r>
            <w:r w:rsidRPr="005A272E">
              <w:t>ю</w:t>
            </w:r>
            <w:r w:rsidRPr="005A272E">
              <w:t>щих сервисы федерал</w:t>
            </w:r>
            <w:r w:rsidRPr="005A272E">
              <w:t>ь</w:t>
            </w:r>
            <w:r w:rsidRPr="005A272E">
              <w:t>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ников, использу</w:t>
            </w:r>
            <w:r w:rsidRPr="005A272E">
              <w:t>ю</w:t>
            </w:r>
            <w:r w:rsidRPr="005A272E">
              <w:t>щих сервисы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образования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харктеризует долю образовательных организаций, испол</w:t>
            </w:r>
            <w:r w:rsidRPr="005A272E">
              <w:t>ь</w:t>
            </w:r>
            <w:r w:rsidRPr="005A272E">
              <w:t>зующих сервисы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 при ре</w:t>
            </w:r>
            <w:r w:rsidRPr="005A272E">
              <w:t>а</w:t>
            </w:r>
            <w:r w:rsidRPr="005A272E">
              <w:t>лизации программ о</w:t>
            </w:r>
            <w:r w:rsidRPr="005A272E">
              <w:t>с</w:t>
            </w:r>
            <w:r w:rsidRPr="005A272E">
              <w:t>новного общего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испол</w:t>
            </w:r>
            <w:r w:rsidRPr="005A272E">
              <w:t>ь</w:t>
            </w:r>
            <w:r w:rsidRPr="005A272E">
              <w:t>зующих сервисы федеральной и</w:t>
            </w:r>
            <w:r w:rsidRPr="005A272E">
              <w:t>н</w:t>
            </w:r>
            <w:r w:rsidRPr="005A272E">
              <w:t>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В- 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«Те</w:t>
            </w:r>
            <w:r w:rsidRPr="005A272E">
              <w:t>х</w:t>
            </w:r>
            <w:r w:rsidRPr="005A272E">
              <w:t>нология» на базе Центров образов</w:t>
            </w:r>
            <w:r w:rsidRPr="005A272E">
              <w:t>а</w:t>
            </w:r>
            <w:r w:rsidRPr="005A272E">
              <w:t>ния цифрового и гуманитарного профилей «Точка роста»</w:t>
            </w:r>
          </w:p>
          <w:p w:rsidR="005A272E" w:rsidRPr="005A272E" w:rsidRDefault="005A272E" w:rsidP="005A272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«Технология»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«О</w:t>
            </w:r>
            <w:r w:rsidRPr="005A272E">
              <w:t>с</w:t>
            </w:r>
            <w:r w:rsidRPr="005A272E">
              <w:t>новы безопасности жизнедеятельн</w:t>
            </w:r>
            <w:r w:rsidRPr="005A272E">
              <w:t>о</w:t>
            </w:r>
            <w:r w:rsidRPr="005A272E">
              <w:t>сти» на базе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«Основы без</w:t>
            </w:r>
            <w:r w:rsidRPr="005A272E">
              <w:t>о</w:t>
            </w:r>
            <w:r w:rsidRPr="005A272E">
              <w:t>пасности жизнедеятел</w:t>
            </w:r>
            <w:r w:rsidRPr="005A272E">
              <w:t>ь</w:t>
            </w:r>
            <w:r w:rsidRPr="005A272E">
              <w:t>ности»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«И</w:t>
            </w:r>
            <w:r w:rsidRPr="005A272E">
              <w:t>н</w:t>
            </w:r>
            <w:r w:rsidRPr="005A272E">
              <w:t>форматика» на базе Центров образов</w:t>
            </w:r>
            <w:r w:rsidRPr="005A272E">
              <w:t>а</w:t>
            </w:r>
            <w:r w:rsidRPr="005A272E">
              <w:t xml:space="preserve">ния цифрового и гуманитарного профилей «Точка </w:t>
            </w:r>
            <w:r w:rsidRPr="005A272E">
              <w:lastRenderedPageBreak/>
              <w:t>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«Информатика»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охваченных допо</w:t>
            </w:r>
            <w:r w:rsidRPr="005A272E">
              <w:t>л</w:t>
            </w:r>
            <w:r w:rsidRPr="005A272E">
              <w:t>нительными общ</w:t>
            </w:r>
            <w:r w:rsidRPr="005A272E">
              <w:t>е</w:t>
            </w:r>
            <w:r w:rsidRPr="005A272E">
              <w:t>образовательными программами  на базе Центров обр</w:t>
            </w:r>
            <w:r w:rsidRPr="005A272E">
              <w:t>а</w:t>
            </w:r>
            <w:r w:rsidRPr="005A272E"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охваченных дополн</w:t>
            </w:r>
            <w:r w:rsidRPr="005A272E">
              <w:t>и</w:t>
            </w:r>
            <w:r w:rsidRPr="005A272E">
              <w:t>тельными общеобраз</w:t>
            </w:r>
            <w:r w:rsidRPr="005A272E">
              <w:t>о</w:t>
            </w:r>
            <w:r w:rsidRPr="005A272E">
              <w:t>вательными програ</w:t>
            </w:r>
            <w:r w:rsidRPr="005A272E">
              <w:t>м</w:t>
            </w:r>
            <w:r w:rsidRPr="005A272E">
              <w:t>мами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занимающихся шахматами на п</w:t>
            </w:r>
            <w:r w:rsidRPr="005A272E">
              <w:t>о</w:t>
            </w:r>
            <w:r w:rsidRPr="005A272E">
              <w:t>стоянной основе,  на базе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занимающихся шахм</w:t>
            </w:r>
            <w:r w:rsidRPr="005A272E">
              <w:t>а</w:t>
            </w:r>
            <w:r w:rsidRPr="005A272E">
              <w:t>тами на постоянной о</w:t>
            </w:r>
            <w:r w:rsidRPr="005A272E">
              <w:t>с</w:t>
            </w:r>
            <w:r w:rsidRPr="005A272E">
              <w:t>нове,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 xml:space="preserve">век, ежемесячно </w:t>
            </w:r>
            <w:r w:rsidRPr="005A272E">
              <w:lastRenderedPageBreak/>
              <w:t>использующих и</w:t>
            </w:r>
            <w:r w:rsidRPr="005A272E">
              <w:t>н</w:t>
            </w:r>
            <w:r w:rsidRPr="005A272E">
              <w:t>фраструктуру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 для дистанционн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человек, </w:t>
            </w:r>
            <w:r w:rsidRPr="005A272E">
              <w:lastRenderedPageBreak/>
              <w:t>ежемесячно испол</w:t>
            </w:r>
            <w:r w:rsidRPr="005A272E">
              <w:t>ь</w:t>
            </w:r>
            <w:r w:rsidRPr="005A272E">
              <w:t>зующих инфраструктуру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для дистанцио</w:t>
            </w:r>
            <w:r w:rsidRPr="005A272E">
              <w:t>н</w:t>
            </w:r>
            <w:r w:rsidRPr="005A272E"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>век, ежемесячно вовлеченных в пр</w:t>
            </w:r>
            <w:r w:rsidRPr="005A272E">
              <w:t>о</w:t>
            </w:r>
            <w:r w:rsidRPr="005A272E">
              <w:t>грамму социально-культурных комп</w:t>
            </w:r>
            <w:r w:rsidRPr="005A272E">
              <w:t>е</w:t>
            </w:r>
            <w:r w:rsidRPr="005A272E"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человек, ежемесячно вовлече</w:t>
            </w:r>
            <w:r w:rsidRPr="005A272E">
              <w:t>н</w:t>
            </w:r>
            <w:r w:rsidRPr="005A272E">
              <w:t>ных в программу соц</w:t>
            </w:r>
            <w:r w:rsidRPr="005A272E">
              <w:t>и</w:t>
            </w:r>
            <w:r w:rsidRPr="005A272E">
              <w:t>ально-культурных ко</w:t>
            </w:r>
            <w:r w:rsidRPr="005A272E">
              <w:t>м</w:t>
            </w:r>
            <w:r w:rsidRPr="005A272E"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на площа</w:t>
            </w:r>
            <w:r w:rsidRPr="005A272E">
              <w:t>д</w:t>
            </w:r>
            <w:r w:rsidRPr="005A272E">
              <w:t>ке Центров образ</w:t>
            </w:r>
            <w:r w:rsidRPr="005A272E">
              <w:t>о</w:t>
            </w:r>
            <w:r w:rsidRPr="005A272E">
              <w:t>вания цифрового и гуманитарного профилей «Точка роста» социокул</w:t>
            </w:r>
            <w:r w:rsidRPr="005A272E">
              <w:t>ь</w:t>
            </w:r>
            <w:r w:rsidRPr="005A272E">
              <w:t>турных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пров</w:t>
            </w:r>
            <w:r w:rsidRPr="005A272E">
              <w:t>е</w:t>
            </w:r>
            <w:r w:rsidRPr="005A272E">
              <w:t>денных на площадке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проведе</w:t>
            </w:r>
            <w:r w:rsidRPr="005A272E">
              <w:t>н</w:t>
            </w:r>
            <w:r w:rsidRPr="005A272E">
              <w:t>ных мер</w:t>
            </w:r>
            <w:r w:rsidRPr="005A272E">
              <w:t>о</w:t>
            </w:r>
            <w:r w:rsidRPr="005A272E"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педагогов по предмету «Те</w:t>
            </w:r>
            <w:r w:rsidRPr="005A272E">
              <w:t>х</w:t>
            </w:r>
            <w:r w:rsidRPr="005A272E">
              <w:lastRenderedPageBreak/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 xml:space="preserve">кации педагогов по </w:t>
            </w:r>
            <w:r w:rsidRPr="005A272E">
              <w:lastRenderedPageBreak/>
              <w:t>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педагогов ,повысивш</w:t>
            </w:r>
            <w:r w:rsidRPr="005A272E">
              <w:lastRenderedPageBreak/>
              <w:t>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иных с</w:t>
            </w:r>
            <w:r w:rsidRPr="005A272E">
              <w:t>о</w:t>
            </w:r>
            <w:r w:rsidRPr="005A272E">
              <w:t>трудников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роста», еж</w:t>
            </w:r>
            <w:r w:rsidRPr="005A272E">
              <w:t>е</w:t>
            </w:r>
            <w:r w:rsidRPr="005A272E"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>кации иных сотрудников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</w:t>
            </w:r>
            <w:r w:rsidRPr="005A272E">
              <w:t>о</w:t>
            </w:r>
            <w:r w:rsidRPr="005A272E">
              <w:t>трудников ,повысивших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Число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распол</w:t>
            </w:r>
            <w:r w:rsidRPr="005A272E">
              <w:t>о</w:t>
            </w:r>
            <w:r w:rsidRPr="005A272E">
              <w:t>женных в сельской местности и малых городах, обнови</w:t>
            </w:r>
            <w:r w:rsidRPr="005A272E">
              <w:t>в</w:t>
            </w:r>
            <w:r w:rsidRPr="005A272E">
              <w:t>ших материально-техническую базу для реализации о</w:t>
            </w:r>
            <w:r w:rsidRPr="005A272E">
              <w:t>с</w:t>
            </w:r>
            <w:r w:rsidRPr="005A272E">
              <w:t>новных и дополн</w:t>
            </w:r>
            <w:r w:rsidRPr="005A272E">
              <w:t>и</w:t>
            </w:r>
            <w:r w:rsidRPr="005A272E">
              <w:t>тельных общеобр</w:t>
            </w:r>
            <w:r w:rsidRPr="005A272E">
              <w:t>а</w:t>
            </w:r>
            <w:r w:rsidRPr="005A272E">
              <w:t>зовательных пр</w:t>
            </w:r>
            <w:r w:rsidRPr="005A272E">
              <w:t>о</w:t>
            </w:r>
            <w:r w:rsidRPr="005A272E">
              <w:t xml:space="preserve">грамм цифрового и гуманитарного </w:t>
            </w:r>
            <w:r w:rsidRPr="005A272E">
              <w:lastRenderedPageBreak/>
              <w:t>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общеобразов</w:t>
            </w:r>
            <w:r w:rsidRPr="005A272E">
              <w:t>а</w:t>
            </w:r>
            <w:r w:rsidRPr="005A272E">
              <w:t>тельных организаций, расположенных в сел</w:t>
            </w:r>
            <w:r w:rsidRPr="005A272E">
              <w:t>ь</w:t>
            </w:r>
            <w:r w:rsidRPr="005A272E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5A272E">
              <w:t>е</w:t>
            </w:r>
            <w:r w:rsidRPr="005A272E">
              <w:t>образовательных пр</w:t>
            </w:r>
            <w:r w:rsidRPr="005A272E">
              <w:t>о</w:t>
            </w:r>
            <w:r w:rsidRPr="005A272E">
              <w:t>грамм цифрового и г</w:t>
            </w:r>
            <w:r w:rsidRPr="005A272E">
              <w:t>у</w:t>
            </w:r>
            <w:r w:rsidRPr="005A272E"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ра</w:t>
            </w:r>
            <w:r w:rsidRPr="005A272E">
              <w:t>с</w:t>
            </w:r>
            <w:r w:rsidRPr="005A272E">
              <w:t>положенных в сел</w:t>
            </w:r>
            <w:r w:rsidRPr="005A272E">
              <w:t>ь</w:t>
            </w:r>
            <w:r w:rsidRPr="005A272E">
              <w:t>ской местности и малых городах, в которых созданы и функционируют центры образов</w:t>
            </w:r>
            <w:r w:rsidRPr="005A272E">
              <w:t>а</w:t>
            </w:r>
            <w:r w:rsidRPr="005A272E">
              <w:t>ния естественно-научной и технол</w:t>
            </w:r>
            <w:r w:rsidRPr="005A272E">
              <w:t>о</w:t>
            </w:r>
            <w:r w:rsidRPr="005A272E">
              <w:t>гической напра</w:t>
            </w:r>
            <w:r w:rsidRPr="005A272E">
              <w:t>в</w:t>
            </w:r>
            <w:r w:rsidRPr="005A272E"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заций, расположенных в сельской местности и малых городах, в кот</w:t>
            </w:r>
            <w:r w:rsidRPr="005A272E">
              <w:t>о</w:t>
            </w:r>
            <w:r w:rsidRPr="005A272E">
              <w:t>рых созданы и функци</w:t>
            </w:r>
            <w:r w:rsidRPr="005A272E">
              <w:t>о</w:t>
            </w:r>
            <w:r w:rsidRPr="005A272E">
              <w:t>нируют центры образ</w:t>
            </w:r>
            <w:r w:rsidRPr="005A272E">
              <w:t>о</w:t>
            </w:r>
            <w:r w:rsidRPr="005A272E">
              <w:t>вания естественно-научной и технологич</w:t>
            </w:r>
            <w:r w:rsidRPr="005A272E">
              <w:t>е</w:t>
            </w:r>
            <w:r w:rsidRPr="005A272E"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 общео</w:t>
            </w:r>
            <w:r w:rsidRPr="005A272E">
              <w:t>б</w:t>
            </w:r>
            <w:r w:rsidRPr="005A272E">
              <w:t>разовательной о</w:t>
            </w:r>
            <w:r w:rsidRPr="005A272E">
              <w:t>р</w:t>
            </w:r>
            <w:r w:rsidRPr="005A272E">
              <w:t>ганизации,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общего образования ест</w:t>
            </w:r>
            <w:r w:rsidRPr="005A272E">
              <w:t>е</w:t>
            </w:r>
            <w:r w:rsidRPr="005A272E">
              <w:t>ственно-научной и технологической направленностей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 общеобразов</w:t>
            </w:r>
            <w:r w:rsidRPr="005A272E">
              <w:t>а</w:t>
            </w:r>
            <w:r w:rsidRPr="005A272E">
              <w:t>тельной организации, охваченных образов</w:t>
            </w:r>
            <w:r w:rsidRPr="005A272E">
              <w:t>а</w:t>
            </w:r>
            <w:r w:rsidRPr="005A272E">
              <w:t>тельными программами общего образования е</w:t>
            </w:r>
            <w:r w:rsidRPr="005A272E">
              <w:t>с</w:t>
            </w:r>
            <w:r w:rsidRPr="005A272E">
              <w:t>тественно-научной и технологической н</w:t>
            </w:r>
            <w:r w:rsidRPr="005A272E">
              <w:t>а</w:t>
            </w:r>
            <w:r w:rsidRPr="005A272E"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обучающихся пр</w:t>
            </w:r>
            <w:r w:rsidRPr="005A272E">
              <w:t>о</w:t>
            </w:r>
            <w:r w:rsidRPr="005A272E">
              <w:lastRenderedPageBreak/>
              <w:t>граммам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>ния естественно-научной и технич</w:t>
            </w:r>
            <w:r w:rsidRPr="005A272E">
              <w:t>е</w:t>
            </w:r>
            <w:r w:rsidRPr="005A272E">
              <w:t>ской направленн</w:t>
            </w:r>
            <w:r w:rsidRPr="005A272E">
              <w:t>о</w:t>
            </w:r>
            <w:r w:rsidRPr="005A272E"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детей, </w:t>
            </w:r>
            <w:r w:rsidRPr="005A272E">
              <w:lastRenderedPageBreak/>
              <w:t>обучающихся програ</w:t>
            </w:r>
            <w:r w:rsidRPr="005A272E">
              <w:t>м</w:t>
            </w:r>
            <w:r w:rsidRPr="005A272E">
              <w:t>мам дополнительного образования естестве</w:t>
            </w:r>
            <w:r w:rsidRPr="005A272E">
              <w:t>н</w:t>
            </w:r>
            <w:r w:rsidRPr="005A272E">
              <w:t>но-научной и технич</w:t>
            </w:r>
            <w:r w:rsidRPr="005A272E">
              <w:t>е</w:t>
            </w:r>
            <w:r w:rsidRPr="005A272E">
              <w:t>ской направленностей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чающихся, ежем</w:t>
            </w:r>
            <w:r w:rsidRPr="005A272E">
              <w:t>е</w:t>
            </w:r>
            <w:r w:rsidRPr="005A272E">
              <w:t>сячно использу</w:t>
            </w:r>
            <w:r w:rsidRPr="005A272E">
              <w:t>ю</w:t>
            </w:r>
            <w:r w:rsidRPr="005A272E">
              <w:t>щих инфраструкт</w:t>
            </w:r>
            <w:r w:rsidRPr="005A272E">
              <w:t>у</w:t>
            </w:r>
            <w:r w:rsidRPr="005A272E">
              <w:t>ру центров «Точка роста»  для диста</w:t>
            </w:r>
            <w:r w:rsidRPr="005A272E">
              <w:t>н</w:t>
            </w:r>
            <w:r w:rsidRPr="005A272E">
              <w:t>ционного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щихся, ежемесячно и</w:t>
            </w:r>
            <w:r w:rsidRPr="005A272E">
              <w:t>с</w:t>
            </w:r>
            <w:r w:rsidRPr="005A272E">
              <w:t>пользующих инфр</w:t>
            </w:r>
            <w:r w:rsidRPr="005A272E">
              <w:t>а</w:t>
            </w:r>
            <w:r w:rsidRPr="005A272E">
              <w:t>структуру центров «То</w:t>
            </w:r>
            <w:r w:rsidRPr="005A272E">
              <w:t>ч</w:t>
            </w:r>
            <w:r w:rsidRPr="005A272E">
              <w:t>ка роста»  для дистанц</w:t>
            </w:r>
            <w:r w:rsidRPr="005A272E">
              <w:t>и</w:t>
            </w:r>
            <w:r w:rsidRPr="005A272E">
              <w:t xml:space="preserve">онного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центра «Точка роста», проше</w:t>
            </w:r>
            <w:r w:rsidRPr="005A272E">
              <w:t>д</w:t>
            </w:r>
            <w:r w:rsidRPr="005A272E">
              <w:t>ших обучение по пр</w:t>
            </w:r>
            <w:r w:rsidRPr="005A272E">
              <w:t>о</w:t>
            </w:r>
            <w:r w:rsidRPr="005A272E">
              <w:t>граммам из реестра пр</w:t>
            </w:r>
            <w:r w:rsidRPr="005A272E">
              <w:t>о</w:t>
            </w:r>
            <w:r w:rsidRPr="005A272E">
              <w:t>грамм повышения кв</w:t>
            </w:r>
            <w:r w:rsidRPr="005A272E">
              <w:t>а</w:t>
            </w:r>
            <w:r w:rsidRPr="005A272E">
              <w:t>лификации федеральн</w:t>
            </w:r>
            <w:r w:rsidRPr="005A272E">
              <w:t>о</w:t>
            </w:r>
            <w:r w:rsidRPr="005A272E"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центра «То</w:t>
            </w:r>
            <w:r w:rsidRPr="005A272E">
              <w:t>ч</w:t>
            </w:r>
            <w:r w:rsidRPr="005A272E">
              <w:t>ка роста», проше</w:t>
            </w:r>
            <w:r w:rsidRPr="005A272E">
              <w:t>д</w:t>
            </w:r>
            <w:r w:rsidRPr="005A272E">
              <w:t>ших обучение по программам из ре</w:t>
            </w:r>
            <w:r w:rsidRPr="005A272E">
              <w:t>е</w:t>
            </w:r>
            <w:r w:rsidRPr="005A272E">
              <w:t>стра программ п</w:t>
            </w:r>
            <w:r w:rsidRPr="005A272E">
              <w:t>о</w:t>
            </w:r>
            <w:r w:rsidRPr="005A272E">
              <w:t>вышения квалиф</w:t>
            </w:r>
            <w:r w:rsidRPr="005A272E">
              <w:t>и</w:t>
            </w:r>
            <w:r w:rsidRPr="005A272E">
              <w:t>кации федеральн</w:t>
            </w:r>
            <w:r w:rsidRPr="005A272E">
              <w:t>о</w:t>
            </w:r>
            <w:r w:rsidRPr="005A272E">
              <w:t>го оператора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 в мун</w:t>
            </w:r>
            <w:r w:rsidRPr="005A272E">
              <w:t>и</w:t>
            </w:r>
            <w:r w:rsidRPr="005A272E">
              <w:t>ципальных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зациях, получа</w:t>
            </w:r>
            <w:r w:rsidRPr="005A272E">
              <w:t>ю</w:t>
            </w:r>
            <w:r w:rsidRPr="005A272E">
              <w:t>щих бесплатное г</w:t>
            </w:r>
            <w:r w:rsidRPr="005A272E">
              <w:t>о</w:t>
            </w:r>
            <w:r w:rsidRPr="005A272E">
              <w:t>рячее питание, к общему количеству обучающихся, п</w:t>
            </w:r>
            <w:r w:rsidRPr="005A272E">
              <w:t>о</w:t>
            </w:r>
            <w:r w:rsidRPr="005A272E">
              <w:t>лучающих начал</w:t>
            </w:r>
            <w:r w:rsidRPr="005A272E">
              <w:t>ь</w:t>
            </w:r>
            <w:r w:rsidRPr="005A272E">
              <w:t>ное общее образ</w:t>
            </w:r>
            <w:r w:rsidRPr="005A272E">
              <w:t>о</w:t>
            </w:r>
            <w:r w:rsidRPr="005A272E">
              <w:t>вание в муниц</w:t>
            </w:r>
            <w:r w:rsidRPr="005A272E">
              <w:t>и</w:t>
            </w:r>
            <w:r w:rsidRPr="005A272E">
              <w:t>пальных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получающих начальное общее образование в муниципальных образ</w:t>
            </w:r>
            <w:r w:rsidRPr="005A272E">
              <w:t>о</w:t>
            </w:r>
            <w:r w:rsidRPr="005A272E">
              <w:t>вательных организациях, получающих бесплатное горячее питание, к о</w:t>
            </w:r>
            <w:r w:rsidRPr="005A272E">
              <w:t>б</w:t>
            </w:r>
            <w:r w:rsidRPr="005A272E">
              <w:t>щему количеству об</w:t>
            </w:r>
            <w:r w:rsidRPr="005A272E">
              <w:t>у</w:t>
            </w:r>
            <w:r w:rsidRPr="005A272E">
              <w:t>чающихся, получающих начальное общее обр</w:t>
            </w:r>
            <w:r w:rsidRPr="005A272E">
              <w:t>а</w:t>
            </w:r>
            <w:r w:rsidRPr="005A272E">
              <w:t>зование в муниципал</w:t>
            </w:r>
            <w:r w:rsidRPr="005A272E">
              <w:t>ь</w:t>
            </w:r>
            <w:r w:rsidRPr="005A272E"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t>щихся, , получа</w:t>
            </w:r>
            <w:r w:rsidRPr="005A272E">
              <w:t>ю</w:t>
            </w:r>
            <w:r w:rsidRPr="005A272E">
              <w:t>щих начальное о</w:t>
            </w:r>
            <w:r w:rsidRPr="005A272E">
              <w:t>б</w:t>
            </w:r>
            <w:r w:rsidRPr="005A272E">
              <w:t>щее образование в муниципальных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ганизациях, пол</w:t>
            </w:r>
            <w:r w:rsidRPr="005A272E">
              <w:t>у</w:t>
            </w:r>
            <w:r w:rsidRPr="005A272E"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пол</w:t>
            </w:r>
            <w:r w:rsidRPr="005A272E">
              <w:t>у</w:t>
            </w:r>
            <w:r w:rsidRPr="005A272E">
              <w:t>чающих начальное общее образование в муниципальных образовательных организациях, пол</w:t>
            </w:r>
            <w:r w:rsidRPr="005A272E">
              <w:t>у</w:t>
            </w:r>
            <w:r w:rsidRPr="005A272E">
              <w:t>чающих бесплатное горячее питание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 которых 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 которых реализованы мероприятия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санитарно-эпидемиологических требований в условиях распространения новой коронавирусной инфе</w:t>
            </w:r>
            <w:r w:rsidRPr="005A272E">
              <w:t>к</w:t>
            </w:r>
            <w:r w:rsidRPr="005A272E"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 xml:space="preserve">низаций, в которых </w:t>
            </w:r>
            <w:r w:rsidRPr="005A272E">
              <w:lastRenderedPageBreak/>
              <w:t>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 к</w:t>
            </w:r>
            <w:r w:rsidRPr="005A272E">
              <w:t>о</w:t>
            </w:r>
            <w:r w:rsidRPr="005A272E">
              <w:t>торых реализованы мероприятия по с</w:t>
            </w:r>
            <w:r w:rsidRPr="005A272E">
              <w:t>о</w:t>
            </w:r>
            <w:r w:rsidRPr="005A272E">
              <w:lastRenderedPageBreak/>
              <w:t>блюдению санита</w:t>
            </w:r>
            <w:r w:rsidRPr="005A272E">
              <w:t>р</w:t>
            </w:r>
            <w:r w:rsidRPr="005A272E">
              <w:t>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lastRenderedPageBreak/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5A272E">
      <w:pPr>
        <w:spacing w:after="0"/>
        <w:ind w:right="-10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D25EB6" w:rsidRPr="00D25EB6" w:rsidRDefault="00D25EB6" w:rsidP="00D25EB6">
      <w:r w:rsidRPr="00D25EB6">
        <w:t>ФИНАНСОВОЕ ОБЕСПЕЧЕНИЕ</w:t>
      </w:r>
    </w:p>
    <w:p w:rsidR="00D25EB6" w:rsidRPr="00D25EB6" w:rsidRDefault="00D25EB6" w:rsidP="00D25EB6">
      <w:r w:rsidRPr="00D25EB6">
        <w:t xml:space="preserve"> подпрограммы 2 муниципальной программы за счет средств районного бюджета</w:t>
      </w:r>
    </w:p>
    <w:p w:rsidR="00D25EB6" w:rsidRPr="00D25EB6" w:rsidRDefault="00D25EB6" w:rsidP="00D25EB6"/>
    <w:tbl>
      <w:tblPr>
        <w:tblW w:w="16028" w:type="dxa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86"/>
      </w:tblGrid>
      <w:tr w:rsidR="00D25EB6" w:rsidRPr="00D25EB6" w:rsidTr="00D25EB6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Статус</w:t>
            </w:r>
          </w:p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Наименование ведомственной целевой пр</w:t>
            </w:r>
            <w:r w:rsidRPr="00D25EB6">
              <w:t>о</w:t>
            </w:r>
            <w:r w:rsidRPr="00D25EB6">
              <w:t>граммы,</w:t>
            </w:r>
          </w:p>
          <w:p w:rsidR="00D25EB6" w:rsidRPr="00D25EB6" w:rsidRDefault="00D25EB6" w:rsidP="00D25EB6">
            <w:r w:rsidRPr="00D25EB6">
              <w:t>основного мер</w:t>
            </w:r>
            <w:r w:rsidRPr="00D25EB6">
              <w:t>о</w:t>
            </w:r>
            <w:r w:rsidRPr="00D25EB6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Ответственный исполнитель, уч</w:t>
            </w:r>
            <w:r w:rsidRPr="00D25EB6">
              <w:t>а</w:t>
            </w:r>
            <w:r w:rsidRPr="00D25EB6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 xml:space="preserve">Источник финансового </w:t>
            </w:r>
          </w:p>
          <w:p w:rsidR="00D25EB6" w:rsidRPr="00D25EB6" w:rsidRDefault="00D25EB6" w:rsidP="00D25EB6">
            <w:r w:rsidRPr="00D25EB6"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Расходы (тыс. руб.)</w:t>
            </w:r>
          </w:p>
        </w:tc>
      </w:tr>
      <w:tr w:rsidR="00D25EB6" w:rsidRPr="00D25EB6" w:rsidTr="00D25EB6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  <w:p w:rsidR="00D25EB6" w:rsidRPr="00D25EB6" w:rsidRDefault="00D25EB6" w:rsidP="00D25EB6">
            <w:r w:rsidRPr="00D25EB6">
              <w:t>2025 год</w:t>
            </w:r>
          </w:p>
        </w:tc>
      </w:tr>
      <w:tr w:rsidR="00D25EB6" w:rsidRPr="00D25EB6" w:rsidTr="00D25EB6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>
            <w:r w:rsidRPr="00D25EB6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</w:t>
            </w:r>
          </w:p>
        </w:tc>
      </w:tr>
      <w:tr w:rsidR="00D25EB6" w:rsidRPr="00D25EB6" w:rsidTr="00D25EB6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Подпрограмма 2  «Развитие общего и дополнительного образования д</w:t>
            </w:r>
            <w:r w:rsidRPr="00D25EB6">
              <w:t>е</w:t>
            </w:r>
            <w:r w:rsidRPr="00D25EB6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5EB6" w:rsidRPr="00D25EB6" w:rsidRDefault="00D25EB6" w:rsidP="00D25EB6">
            <w:r w:rsidRPr="00D25EB6">
              <w:t xml:space="preserve"> «Развитие обр</w:t>
            </w:r>
            <w:r w:rsidRPr="00D25EB6">
              <w:t>а</w:t>
            </w:r>
            <w:r w:rsidRPr="00D25EB6">
              <w:t xml:space="preserve">зования </w:t>
            </w:r>
          </w:p>
          <w:p w:rsidR="00D25EB6" w:rsidRPr="00D25EB6" w:rsidRDefault="00D25EB6" w:rsidP="00D25EB6">
            <w:r w:rsidRPr="00D25EB6">
              <w:t xml:space="preserve"> Никольского м</w:t>
            </w:r>
            <w:r w:rsidRPr="00D25EB6">
              <w:t>у</w:t>
            </w:r>
            <w:r w:rsidRPr="00D25EB6">
              <w:t>ниципального района</w:t>
            </w:r>
          </w:p>
          <w:p w:rsidR="00D25EB6" w:rsidRPr="00D25EB6" w:rsidRDefault="00D25EB6" w:rsidP="00D25EB6">
            <w:r w:rsidRPr="00D25EB6">
              <w:t>на 2020-2025 г</w:t>
            </w:r>
            <w:r w:rsidRPr="00D25EB6">
              <w:t>о</w:t>
            </w:r>
            <w:r w:rsidRPr="00D25EB6">
              <w:t>ды»</w:t>
            </w:r>
          </w:p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>
            <w:r w:rsidRPr="00D25EB6">
              <w:t>Итого</w:t>
            </w:r>
          </w:p>
          <w:p w:rsidR="00D25EB6" w:rsidRPr="00D25EB6" w:rsidRDefault="00D25EB6" w:rsidP="00D25EB6">
            <w:r w:rsidRPr="00D25EB6">
              <w:t>Ответственный исполнитель</w:t>
            </w:r>
          </w:p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Участники:</w:t>
            </w:r>
          </w:p>
          <w:p w:rsidR="00D25EB6" w:rsidRPr="00D25EB6" w:rsidRDefault="00D25EB6" w:rsidP="00D25EB6">
            <w:r w:rsidRPr="00D25EB6">
              <w:lastRenderedPageBreak/>
              <w:t>муниципальные образовательные учреждения (о</w:t>
            </w:r>
            <w:r w:rsidRPr="00D25EB6">
              <w:t>б</w:t>
            </w:r>
            <w:r w:rsidRPr="00D25EB6">
              <w:t>щеобразовател</w:t>
            </w:r>
            <w:r w:rsidRPr="00D25EB6">
              <w:t>ь</w:t>
            </w:r>
            <w:r w:rsidRPr="00D25EB6">
              <w:t>ные учреждения и учреждения д</w:t>
            </w:r>
            <w:r w:rsidRPr="00D25EB6">
              <w:t>о</w:t>
            </w:r>
            <w:r w:rsidRPr="00D25EB6">
              <w:t>полнительного образования д</w:t>
            </w:r>
            <w:r w:rsidRPr="00D25EB6">
              <w:t>е</w:t>
            </w:r>
            <w:r w:rsidRPr="00D25EB6">
              <w:t>тей), Администр</w:t>
            </w:r>
            <w:r w:rsidRPr="00D25EB6">
              <w:t>а</w:t>
            </w:r>
            <w:r w:rsidRPr="00D25EB6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364 596,60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408 422,90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335 351,80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339 665,10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339 665,10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339 665,10</w:t>
            </w:r>
          </w:p>
        </w:tc>
      </w:tr>
      <w:tr w:rsidR="00D25EB6" w:rsidRPr="00D25EB6" w:rsidTr="00D25EB6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86 300,00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95 848,20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97 497,20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97 416,50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97 416,50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97 416,50</w:t>
            </w:r>
          </w:p>
        </w:tc>
      </w:tr>
      <w:tr w:rsidR="00D25EB6" w:rsidRPr="00D25EB6" w:rsidTr="00D25EB6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29 817,10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</w:tr>
      <w:tr w:rsidR="00D25EB6" w:rsidRPr="00D25EB6" w:rsidTr="00D25EB6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260 605,80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284 653,20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208 037,50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</w:tr>
      <w:tr w:rsidR="00D25EB6" w:rsidRPr="00D25EB6" w:rsidTr="00D25EB6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299 099,90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327 393,20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330 264,90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336 556,10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336 556,10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336 556,10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83 853,30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91 494,40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92 410,30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94 307,50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94 307,50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94 307,50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29 817,10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34 089,00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197 555,80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207 977,30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208 037,50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208 159,60</w:t>
            </w:r>
          </w:p>
        </w:tc>
      </w:tr>
      <w:tr w:rsidR="00D25EB6" w:rsidRPr="00D25EB6" w:rsidTr="00D25EB6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Администрация Никольского м</w:t>
            </w:r>
            <w:r w:rsidRPr="00D25EB6">
              <w:t>у</w:t>
            </w:r>
            <w:r w:rsidRPr="00D25EB6">
              <w:t xml:space="preserve">ниципального </w:t>
            </w:r>
            <w:r w:rsidRPr="00D25EB6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65 496,70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81 029,70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2 446,70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4 353,80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3 109,00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76 675,90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>
            <w:r w:rsidRPr="00D25EB6">
              <w:t>Основное мероприятие 1</w:t>
            </w:r>
          </w:p>
          <w:p w:rsidR="00D25EB6" w:rsidRPr="00D25EB6" w:rsidRDefault="00D25EB6" w:rsidP="00D25EB6"/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Организация пр</w:t>
            </w:r>
            <w:r w:rsidRPr="00D25EB6">
              <w:t>е</w:t>
            </w:r>
            <w:r w:rsidRPr="00D25EB6">
              <w:t>доставления бе</w:t>
            </w:r>
            <w:r w:rsidRPr="00D25EB6">
              <w:t>с</w:t>
            </w:r>
            <w:r w:rsidRPr="00D25EB6">
              <w:t>платного дошк</w:t>
            </w:r>
            <w:r w:rsidRPr="00D25EB6">
              <w:t>о</w:t>
            </w:r>
            <w:r w:rsidRPr="00D25EB6">
              <w:t>льного, начальн</w:t>
            </w:r>
            <w:r w:rsidRPr="00D25EB6">
              <w:t>о</w:t>
            </w:r>
            <w:r w:rsidRPr="00D25EB6">
              <w:t>го общего, осно</w:t>
            </w:r>
            <w:r w:rsidRPr="00D25EB6">
              <w:t>в</w:t>
            </w:r>
            <w:r w:rsidRPr="00D25EB6">
              <w:t>ного общего, среднего общего и дополнительн</w:t>
            </w:r>
            <w:r w:rsidRPr="00D25EB6">
              <w:t>о</w:t>
            </w:r>
            <w:r w:rsidRPr="00D25EB6">
              <w:t>го образования в муниципальных общеобразов</w:t>
            </w:r>
            <w:r w:rsidRPr="00D25EB6">
              <w:t>а</w:t>
            </w:r>
            <w:r w:rsidRPr="00D25EB6">
              <w:t>тельных учрежд</w:t>
            </w:r>
            <w:r w:rsidRPr="00D25EB6">
              <w:t>е</w:t>
            </w:r>
            <w:r w:rsidRPr="00D25EB6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учрежд</w:t>
            </w:r>
            <w:r w:rsidRPr="00D25EB6">
              <w:t>е</w:t>
            </w:r>
            <w:r w:rsidRPr="00D25EB6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244 823,70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272 049,00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273 474,50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274 618,70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274 618,70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274 618,70</w:t>
            </w:r>
          </w:p>
        </w:tc>
      </w:tr>
      <w:tr w:rsidR="00D25EB6" w:rsidRPr="00D25EB6" w:rsidTr="00D25EB6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62 513,60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70 050,80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71 591,4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72 735,6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72 735,6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72 735,6</w:t>
            </w:r>
          </w:p>
        </w:tc>
      </w:tr>
      <w:tr w:rsidR="00D25EB6" w:rsidRPr="00D25EB6" w:rsidTr="00D25EB6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5 510,10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</w:tr>
      <w:tr w:rsidR="00D25EB6" w:rsidRPr="00D25EB6" w:rsidTr="00D25EB6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176 800,00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185 468,0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185 352,9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185 352,9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 том числе: еж</w:t>
            </w:r>
            <w:r w:rsidRPr="00D25EB6">
              <w:t>е</w:t>
            </w:r>
            <w:r w:rsidRPr="00D25EB6">
              <w:t>месячное дене</w:t>
            </w:r>
            <w:r w:rsidRPr="00D25EB6">
              <w:t>ж</w:t>
            </w:r>
            <w:r w:rsidRPr="00D25EB6">
              <w:t>ное вознагражд</w:t>
            </w:r>
            <w:r w:rsidRPr="00D25EB6">
              <w:t>е</w:t>
            </w:r>
            <w:r w:rsidRPr="00D25EB6">
              <w:t xml:space="preserve">ние в размере </w:t>
            </w:r>
            <w:r w:rsidRPr="00D25EB6">
              <w:lastRenderedPageBreak/>
              <w:t>5 000 рублей за классное руков</w:t>
            </w:r>
            <w:r w:rsidRPr="00D25EB6">
              <w:t>о</w:t>
            </w:r>
            <w:r w:rsidRPr="00D25EB6">
              <w:t>дство педагогич</w:t>
            </w:r>
            <w:r w:rsidRPr="00D25EB6">
              <w:t>е</w:t>
            </w:r>
            <w:r w:rsidRPr="00D25EB6">
              <w:t>ским работникам муниципальных общеобразов</w:t>
            </w:r>
            <w:r w:rsidRPr="00D25EB6">
              <w:t>а</w:t>
            </w:r>
            <w:r w:rsidRPr="00D25EB6">
              <w:t>тельных орган</w:t>
            </w:r>
            <w:r w:rsidRPr="00D25EB6">
              <w:t>и</w:t>
            </w:r>
            <w:r w:rsidRPr="00D25EB6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16 530,20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16 530,20</w:t>
            </w:r>
          </w:p>
        </w:tc>
      </w:tr>
      <w:tr w:rsidR="00D25EB6" w:rsidRPr="00D25EB6" w:rsidTr="00D25EB6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>
            <w:r w:rsidRPr="00D25EB6">
              <w:t>Предоставление питания на льго</w:t>
            </w:r>
            <w:r w:rsidRPr="00D25EB6">
              <w:t>т</w:t>
            </w:r>
            <w:r w:rsidRPr="00D25EB6">
              <w:t>ных условиях о</w:t>
            </w:r>
            <w:r w:rsidRPr="00D25EB6">
              <w:t>т</w:t>
            </w:r>
            <w:r w:rsidRPr="00D25EB6">
              <w:t>дельным катег</w:t>
            </w:r>
            <w:r w:rsidRPr="00D25EB6">
              <w:t>о</w:t>
            </w:r>
            <w:r w:rsidRPr="00D25EB6">
              <w:t>риям обучающи</w:t>
            </w:r>
            <w:r w:rsidRPr="00D25EB6">
              <w:t>х</w:t>
            </w:r>
            <w:r w:rsidRPr="00D25EB6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учрежд</w:t>
            </w:r>
            <w:r w:rsidRPr="00D25EB6">
              <w:t>е</w:t>
            </w:r>
            <w:r w:rsidRPr="00D25EB6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</w:tr>
      <w:tr w:rsidR="00D25EB6" w:rsidRPr="00D25EB6" w:rsidTr="00D25EB6">
        <w:trPr>
          <w:cantSplit/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13 710,5</w:t>
            </w:r>
          </w:p>
        </w:tc>
      </w:tr>
      <w:tr w:rsidR="00D25EB6" w:rsidRPr="00D25EB6" w:rsidTr="00D25EB6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</w:t>
            </w:r>
            <w:r w:rsidRPr="00D25EB6">
              <w:t>и</w:t>
            </w:r>
            <w:r w:rsidRPr="00D25EB6">
              <w:t>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мех</w:t>
            </w:r>
            <w:r w:rsidRPr="00D25EB6">
              <w:t>а</w:t>
            </w:r>
            <w:r w:rsidRPr="00D25EB6">
              <w:t>низмов обеспеч</w:t>
            </w:r>
            <w:r w:rsidRPr="00D25EB6">
              <w:t>е</w:t>
            </w:r>
            <w:r w:rsidRPr="00D25EB6">
              <w:t>ния доступности качественных о</w:t>
            </w:r>
            <w:r w:rsidRPr="00D25EB6">
              <w:t>б</w:t>
            </w:r>
            <w:r w:rsidRPr="00D25EB6">
              <w:lastRenderedPageBreak/>
              <w:t>разовательных услуг общего о</w:t>
            </w:r>
            <w:r w:rsidRPr="00D25EB6">
              <w:t>б</w:t>
            </w:r>
            <w:r w:rsidRPr="00D25EB6"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lastRenderedPageBreak/>
              <w:t>зования админ</w:t>
            </w:r>
            <w:r w:rsidRPr="00D25EB6">
              <w:t>и</w:t>
            </w:r>
            <w:r w:rsidRPr="00D25EB6">
              <w:t>страции 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учрежд</w:t>
            </w:r>
            <w:r w:rsidRPr="00D25EB6">
              <w:t>е</w:t>
            </w:r>
            <w:r w:rsidRPr="00D25EB6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1 775,50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2 056,5</w:t>
            </w:r>
          </w:p>
        </w:tc>
      </w:tr>
      <w:tr w:rsidR="00D25EB6" w:rsidRPr="00D25EB6" w:rsidTr="00D25EB6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1 775,50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2 056,5</w:t>
            </w:r>
          </w:p>
        </w:tc>
      </w:tr>
      <w:tr w:rsidR="00D25EB6" w:rsidRPr="00D25EB6" w:rsidTr="00D25EB6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>
            <w:r w:rsidRPr="00D25EB6">
              <w:t>Организация с</w:t>
            </w:r>
            <w:r w:rsidRPr="00D25EB6">
              <w:t>о</w:t>
            </w:r>
            <w:r w:rsidRPr="00D25EB6">
              <w:t>держания и об</w:t>
            </w:r>
            <w:r w:rsidRPr="00D25EB6">
              <w:t>у</w:t>
            </w:r>
            <w:r w:rsidRPr="00D25EB6">
              <w:t>чения детей с о</w:t>
            </w:r>
            <w:r w:rsidRPr="00D25EB6">
              <w:t>г</w:t>
            </w:r>
            <w:r w:rsidRPr="00D25EB6">
              <w:t>раниченными возможностями здоровья за время их пребывания в муниципальном учреждении, ос</w:t>
            </w:r>
            <w:r w:rsidRPr="00D25EB6">
              <w:t>у</w:t>
            </w:r>
            <w:r w:rsidRPr="00D25EB6">
              <w:t>ществляющем о</w:t>
            </w:r>
            <w:r w:rsidRPr="00D25EB6">
              <w:t>б</w:t>
            </w:r>
            <w:r w:rsidRPr="00D25EB6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(МБОУ «ОШИ с ОВЗ  г. Никол</w:t>
            </w:r>
            <w:r w:rsidRPr="00D25EB6">
              <w:t>ь</w:t>
            </w:r>
            <w:r w:rsidRPr="00D25EB6"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3 772,00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</w:tr>
      <w:tr w:rsidR="00D25EB6" w:rsidRPr="00D25EB6" w:rsidTr="00D25EB6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3 772,00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3 980,3</w:t>
            </w:r>
          </w:p>
        </w:tc>
      </w:tr>
      <w:tr w:rsidR="00D25EB6" w:rsidRPr="00D25EB6" w:rsidTr="00D25EB6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Обеспечение с</w:t>
            </w:r>
            <w:r w:rsidRPr="00D25EB6">
              <w:t>о</w:t>
            </w:r>
            <w:r w:rsidRPr="00D25EB6">
              <w:t>циальной по</w:t>
            </w:r>
            <w:r w:rsidRPr="00D25EB6">
              <w:t>д</w:t>
            </w:r>
            <w:r w:rsidRPr="00D25EB6">
              <w:t xml:space="preserve">держки детей, обучающихся в </w:t>
            </w:r>
            <w:r w:rsidRPr="00D25EB6">
              <w:lastRenderedPageBreak/>
              <w:t>муниципальных общеобразов</w:t>
            </w:r>
            <w:r w:rsidRPr="00D25EB6">
              <w:t>а</w:t>
            </w:r>
            <w:r w:rsidRPr="00D25EB6">
              <w:t>тельных учрежд</w:t>
            </w:r>
            <w:r w:rsidRPr="00D25EB6">
              <w:t>е</w:t>
            </w:r>
            <w:r w:rsidRPr="00D25EB6">
              <w:t>ниях, из мног</w:t>
            </w:r>
            <w:r w:rsidRPr="00D25EB6">
              <w:t>о</w:t>
            </w:r>
            <w:r w:rsidRPr="00D25EB6">
              <w:t>детных семей, приёмных семей, имеющих в своём составе трёх и б</w:t>
            </w:r>
            <w:r w:rsidRPr="00D25EB6">
              <w:t>о</w:t>
            </w:r>
            <w:r w:rsidRPr="00D25EB6">
              <w:t>лее детей, в том числе родных, в части предоста</w:t>
            </w:r>
            <w:r w:rsidRPr="00D25EB6">
              <w:t>в</w:t>
            </w:r>
            <w:r w:rsidRPr="00D25EB6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</w:tr>
      <w:tr w:rsidR="00D25EB6" w:rsidRPr="00D25EB6" w:rsidTr="00D25EB6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4 013,9</w:t>
            </w:r>
          </w:p>
        </w:tc>
      </w:tr>
      <w:tr w:rsidR="00D25EB6" w:rsidRPr="00D25EB6" w:rsidTr="00D25EB6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</w:t>
            </w:r>
            <w:r w:rsidRPr="00D25EB6">
              <w:t>и</w:t>
            </w:r>
            <w:r w:rsidRPr="00D25EB6">
              <w:t>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Дополнительные меры по стимул</w:t>
            </w:r>
            <w:r w:rsidRPr="00D25EB6">
              <w:t>и</w:t>
            </w:r>
            <w:r w:rsidRPr="00D25EB6">
              <w:t>рованию педаг</w:t>
            </w:r>
            <w:r w:rsidRPr="00D25EB6">
              <w:t>о</w:t>
            </w:r>
            <w:r w:rsidRPr="00D25EB6">
              <w:t>гических работн</w:t>
            </w:r>
            <w:r w:rsidRPr="00D25EB6">
              <w:t>и</w:t>
            </w:r>
            <w:r w:rsidRPr="00D25EB6">
              <w:t>ков и повышение статуса педагог</w:t>
            </w:r>
            <w:r w:rsidRPr="00D25EB6">
              <w:t>и</w:t>
            </w:r>
            <w:r w:rsidRPr="00D25EB6">
              <w:t>ческих работн</w:t>
            </w:r>
            <w:r w:rsidRPr="00D25EB6">
              <w:t>и</w:t>
            </w:r>
            <w:r w:rsidRPr="00D25EB6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ВСЕГО:</w:t>
            </w:r>
          </w:p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района, Администрация Никольского м</w:t>
            </w:r>
            <w:r w:rsidRPr="00D25EB6">
              <w:t>у</w:t>
            </w:r>
            <w:r w:rsidRPr="00D25EB6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136,0</w:t>
            </w:r>
          </w:p>
        </w:tc>
      </w:tr>
      <w:tr w:rsidR="00D25EB6" w:rsidRPr="00D25EB6" w:rsidTr="00D25EB6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</w:tr>
      <w:tr w:rsidR="00D25EB6" w:rsidRPr="00D25EB6" w:rsidTr="00D25EB6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lastRenderedPageBreak/>
              <w:t>зования админ</w:t>
            </w:r>
            <w:r w:rsidRPr="00D25EB6">
              <w:t>и</w:t>
            </w:r>
            <w:r w:rsidRPr="00D25EB6">
              <w:t>страции 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100,0</w:t>
            </w:r>
          </w:p>
        </w:tc>
      </w:tr>
      <w:tr w:rsidR="00D25EB6" w:rsidRPr="00D25EB6" w:rsidTr="00D25EB6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Администрация Никольского м</w:t>
            </w:r>
            <w:r w:rsidRPr="00D25EB6">
              <w:t>у</w:t>
            </w:r>
            <w:r w:rsidRPr="00D25EB6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36,0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>
            <w:r w:rsidRPr="00D25EB6">
              <w:t>О</w:t>
            </w:r>
            <w:r w:rsidRPr="00D25EB6">
              <w:t>с</w:t>
            </w:r>
            <w:r w:rsidRPr="00D25EB6">
              <w:t>но</w:t>
            </w:r>
            <w:r w:rsidRPr="00D25EB6">
              <w:t>в</w:t>
            </w:r>
            <w:r w:rsidRPr="00D25EB6">
              <w:t>ное м</w:t>
            </w:r>
            <w:r w:rsidRPr="00D25EB6">
              <w:t>е</w:t>
            </w:r>
            <w:r w:rsidRPr="00D25EB6">
              <w:t>р</w:t>
            </w:r>
            <w:r w:rsidRPr="00D25EB6">
              <w:t>о</w:t>
            </w:r>
            <w:r w:rsidRPr="00D25EB6">
              <w:t>пр</w:t>
            </w:r>
            <w:r w:rsidRPr="00D25EB6">
              <w:t>и</w:t>
            </w:r>
            <w:r w:rsidRPr="00D25EB6"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>
            <w:r w:rsidRPr="00D25EB6">
              <w:t>Обеспечение транспортной до</w:t>
            </w:r>
            <w:r w:rsidRPr="00D25EB6">
              <w:t>с</w:t>
            </w:r>
            <w:r w:rsidRPr="00D25EB6">
              <w:t>тупности общео</w:t>
            </w:r>
            <w:r w:rsidRPr="00D25EB6">
              <w:t>б</w:t>
            </w:r>
            <w:r w:rsidRPr="00D25EB6">
              <w:t>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lastRenderedPageBreak/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учрежд</w:t>
            </w:r>
            <w:r w:rsidRPr="00D25EB6">
              <w:t>е</w:t>
            </w:r>
            <w:r w:rsidRPr="00D25EB6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</w:tr>
      <w:tr w:rsidR="00D25EB6" w:rsidRPr="00D25EB6" w:rsidTr="00D25EB6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Организация пр</w:t>
            </w:r>
            <w:r w:rsidRPr="00D25EB6">
              <w:t>е</w:t>
            </w:r>
            <w:r w:rsidRPr="00D25EB6">
              <w:t>доставления д</w:t>
            </w:r>
            <w:r w:rsidRPr="00D25EB6">
              <w:t>о</w:t>
            </w:r>
            <w:r w:rsidRPr="00D25EB6">
              <w:t>полнительного образования в учреждениях д</w:t>
            </w:r>
            <w:r w:rsidRPr="00D25EB6">
              <w:t>о</w:t>
            </w:r>
            <w:r w:rsidRPr="00D25EB6">
              <w:t>полнительного образования д</w:t>
            </w:r>
            <w:r w:rsidRPr="00D25EB6">
              <w:t>е</w:t>
            </w:r>
            <w:r w:rsidRPr="00D25EB6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 xml:space="preserve"> (МБОУ ДО «Н</w:t>
            </w:r>
            <w:r w:rsidRPr="00D25EB6">
              <w:t>и</w:t>
            </w:r>
            <w:r w:rsidRPr="00D25EB6">
              <w:t>кольский райо</w:t>
            </w:r>
            <w:r w:rsidRPr="00D25EB6">
              <w:t>н</w:t>
            </w:r>
            <w:r w:rsidRPr="00D25EB6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10 881,10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</w:tr>
      <w:tr w:rsidR="00D25EB6" w:rsidRPr="00D25EB6" w:rsidTr="00D25EB6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10 881,10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10 255,60</w:t>
            </w:r>
          </w:p>
        </w:tc>
      </w:tr>
      <w:tr w:rsidR="00D25EB6" w:rsidRPr="00D25EB6" w:rsidTr="00D25EB6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5EB6" w:rsidRPr="00D25EB6" w:rsidRDefault="00D25EB6" w:rsidP="00D25EB6">
            <w:r w:rsidRPr="00D25EB6">
              <w:t>О</w:t>
            </w:r>
            <w:r w:rsidRPr="00D25EB6">
              <w:t>с</w:t>
            </w:r>
            <w:r w:rsidRPr="00D25EB6">
              <w:t>но</w:t>
            </w:r>
            <w:r w:rsidRPr="00D25EB6">
              <w:t>в</w:t>
            </w:r>
            <w:r w:rsidRPr="00D25EB6">
              <w:t>ное м</w:t>
            </w:r>
            <w:r w:rsidRPr="00D25EB6">
              <w:t>е</w:t>
            </w:r>
            <w:r w:rsidRPr="00D25EB6">
              <w:t>р</w:t>
            </w:r>
            <w:r w:rsidRPr="00D25EB6">
              <w:t>о</w:t>
            </w:r>
            <w:r w:rsidRPr="00D25EB6">
              <w:t>пр</w:t>
            </w:r>
            <w:r w:rsidRPr="00D25EB6">
              <w:t>и</w:t>
            </w:r>
            <w:r w:rsidRPr="00D25EB6">
              <w:t>ятие  9</w:t>
            </w:r>
          </w:p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Pr="00D25EB6" w:rsidRDefault="00D25EB6" w:rsidP="00D25EB6"/>
          <w:p w:rsidR="00D25EB6" w:rsidRPr="00D25EB6" w:rsidRDefault="00D25EB6" w:rsidP="00D25EB6">
            <w:r w:rsidRPr="00D25EB6">
              <w:lastRenderedPageBreak/>
              <w:t>Модернизация содержания о</w:t>
            </w:r>
            <w:r w:rsidRPr="00D25EB6">
              <w:t>б</w:t>
            </w:r>
            <w:r w:rsidRPr="00D25EB6">
              <w:t>щего и дополн</w:t>
            </w:r>
            <w:r w:rsidRPr="00D25EB6">
              <w:t>и</w:t>
            </w:r>
            <w:r w:rsidRPr="00D25EB6">
              <w:t>тельного образ</w:t>
            </w:r>
            <w:r w:rsidRPr="00D25EB6">
              <w:t>о</w:t>
            </w:r>
            <w:r w:rsidRPr="00D25EB6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ВСЕГО:</w:t>
            </w:r>
          </w:p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района, Администрация Никольского м</w:t>
            </w:r>
            <w:r w:rsidRPr="00D25EB6">
              <w:t>у</w:t>
            </w:r>
            <w:r w:rsidRPr="00D25EB6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  <w:p w:rsidR="00D25EB6" w:rsidRPr="00D25EB6" w:rsidRDefault="00D25EB6" w:rsidP="00D25EB6">
            <w:r w:rsidRPr="00D25EB6">
              <w:t xml:space="preserve">                                         Основное мероприятие  10</w:t>
            </w:r>
          </w:p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/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Создание условий для функцион</w:t>
            </w:r>
            <w:r w:rsidRPr="00D25EB6">
              <w:t>и</w:t>
            </w:r>
            <w:r w:rsidRPr="00D25EB6">
              <w:t>рования и обесп</w:t>
            </w:r>
            <w:r w:rsidRPr="00D25EB6">
              <w:t>е</w:t>
            </w:r>
            <w:r w:rsidRPr="00D25EB6">
              <w:t xml:space="preserve">чения системы </w:t>
            </w:r>
            <w:r w:rsidRPr="00D25EB6">
              <w:lastRenderedPageBreak/>
              <w:t>персонифицир</w:t>
            </w:r>
            <w:r w:rsidRPr="00D25EB6">
              <w:t>о</w:t>
            </w:r>
            <w:r w:rsidRPr="00D25EB6">
              <w:t>ванного финанс</w:t>
            </w:r>
            <w:r w:rsidRPr="00D25EB6">
              <w:t>и</w:t>
            </w:r>
            <w:r w:rsidRPr="00D25EB6">
              <w:t>рования дополн</w:t>
            </w:r>
            <w:r w:rsidRPr="00D25EB6">
              <w:t>и</w:t>
            </w:r>
            <w:r w:rsidRPr="00D25EB6">
              <w:t>тельного образ</w:t>
            </w:r>
            <w:r w:rsidRPr="00D25EB6">
              <w:t>о</w:t>
            </w:r>
            <w:r w:rsidRPr="00D25EB6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</w:t>
            </w:r>
          </w:p>
          <w:p w:rsidR="00D25EB6" w:rsidRPr="00D25EB6" w:rsidRDefault="00D25EB6" w:rsidP="00D25EB6">
            <w:r w:rsidRPr="00D25EB6">
              <w:t>(МБОУ  ДО «Н</w:t>
            </w:r>
            <w:r w:rsidRPr="00D25EB6">
              <w:t>и</w:t>
            </w:r>
            <w:r w:rsidRPr="00D25EB6">
              <w:t xml:space="preserve">кольский ЦДО») </w:t>
            </w:r>
          </w:p>
          <w:p w:rsidR="00D25EB6" w:rsidRPr="00D25EB6" w:rsidRDefault="00D25EB6" w:rsidP="00D25EB6"/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4 317,30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</w:tr>
      <w:tr w:rsidR="00D25EB6" w:rsidRPr="00D25EB6" w:rsidTr="00D25EB6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4 317,30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6 900,00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 11</w:t>
            </w:r>
          </w:p>
          <w:p w:rsidR="00D25EB6" w:rsidRPr="00D25EB6" w:rsidRDefault="00D25EB6" w:rsidP="00D25EB6"/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Пристройка, р</w:t>
            </w:r>
            <w:r w:rsidRPr="00D25EB6">
              <w:t>е</w:t>
            </w:r>
            <w:r w:rsidRPr="00D25EB6">
              <w:t>конструкция, к</w:t>
            </w:r>
            <w:r w:rsidRPr="00D25EB6">
              <w:t>а</w:t>
            </w:r>
            <w:r w:rsidRPr="00D25EB6">
              <w:t>питальный ремонт (ремонт) общео</w:t>
            </w:r>
            <w:r w:rsidRPr="00D25EB6">
              <w:t>б</w:t>
            </w:r>
            <w:r w:rsidRPr="00D25EB6">
              <w:t>разовательных организаций Н</w:t>
            </w:r>
            <w:r w:rsidRPr="00D25EB6">
              <w:t>и</w:t>
            </w:r>
            <w:r w:rsidRPr="00D25EB6">
              <w:t>кольского мун</w:t>
            </w:r>
            <w:r w:rsidRPr="00D25EB6">
              <w:t>и</w:t>
            </w:r>
            <w:r w:rsidRPr="00D25EB6">
              <w:t>ципального ра</w:t>
            </w:r>
            <w:r w:rsidRPr="00D25EB6">
              <w:t>й</w:t>
            </w:r>
            <w:r w:rsidRPr="00D25EB6">
              <w:t>она.</w:t>
            </w:r>
          </w:p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ВСЕГО:</w:t>
            </w:r>
          </w:p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 (МБОУ СОШ № 2 г. Никольска, МБОУ Б-Курьевская ООШ), Админис</w:t>
            </w:r>
            <w:r w:rsidRPr="00D25EB6">
              <w:t>т</w:t>
            </w:r>
            <w:r w:rsidRPr="00D25EB6">
              <w:t>рация Никольск</w:t>
            </w:r>
            <w:r w:rsidRPr="00D25EB6">
              <w:t>о</w:t>
            </w:r>
            <w:r w:rsidRPr="00D25EB6">
              <w:t>го муниципальн</w:t>
            </w:r>
            <w:r w:rsidRPr="00D25EB6">
              <w:t>о</w:t>
            </w:r>
            <w:r w:rsidRPr="00D25EB6">
              <w:t>го района (МБОУ СОШ № 1 г. Н</w:t>
            </w:r>
            <w:r w:rsidRPr="00D25EB6">
              <w:t>и</w:t>
            </w:r>
            <w:r w:rsidRPr="00D25EB6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72 640,70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 xml:space="preserve">81 848,40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4 590,70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5 172,50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76 675,90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1 150,0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Администрация Никольского м</w:t>
            </w:r>
            <w:r w:rsidRPr="00D25EB6">
              <w:t>у</w:t>
            </w:r>
            <w:r w:rsidRPr="00D25EB6">
              <w:t>ниципального района (МБОУ СОШ № 1 г. Н</w:t>
            </w:r>
            <w:r w:rsidRPr="00D25EB6">
              <w:t>и</w:t>
            </w:r>
            <w:r w:rsidRPr="00D25EB6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65 460,70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80 993,70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2 410,70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4 317,80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3 073,00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76 675,90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  (МБОУ СОШ № 1 г. Никольска).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854,70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854,70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  <w:p w:rsidR="00D25EB6" w:rsidRPr="00D25EB6" w:rsidRDefault="00D25EB6" w:rsidP="00D25EB6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</w:t>
            </w:r>
            <w:r w:rsidRPr="00D25EB6">
              <w:t>и</w:t>
            </w:r>
            <w:r w:rsidRPr="00D25EB6">
              <w:t>ятие  12</w:t>
            </w:r>
          </w:p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р</w:t>
            </w:r>
            <w:r w:rsidRPr="00D25EB6">
              <w:t>е</w:t>
            </w:r>
            <w:r w:rsidRPr="00D25EB6">
              <w:t>гионального пр</w:t>
            </w:r>
            <w:r w:rsidRPr="00D25EB6">
              <w:t>о</w:t>
            </w:r>
            <w:r w:rsidRPr="00D25EB6">
              <w:t>екта «Успех ка</w:t>
            </w:r>
            <w:r w:rsidRPr="00D25EB6">
              <w:t>ж</w:t>
            </w:r>
            <w:r w:rsidRPr="00D25EB6">
              <w:t>дого ребенка» (Создание новых мест в образов</w:t>
            </w:r>
            <w:r w:rsidRPr="00D25EB6">
              <w:t>а</w:t>
            </w:r>
            <w:r w:rsidRPr="00D25EB6">
              <w:t>тельных орган</w:t>
            </w:r>
            <w:r w:rsidRPr="00D25EB6">
              <w:t>и</w:t>
            </w:r>
            <w:r w:rsidRPr="00D25EB6">
              <w:t>зациях различных типов для реал</w:t>
            </w:r>
            <w:r w:rsidRPr="00D25EB6">
              <w:t>и</w:t>
            </w:r>
            <w:r w:rsidRPr="00D25EB6">
              <w:t>зации дополн</w:t>
            </w:r>
            <w:r w:rsidRPr="00D25EB6">
              <w:t>и</w:t>
            </w:r>
            <w:r w:rsidRPr="00D25EB6">
              <w:t>тельных общера</w:t>
            </w:r>
            <w:r w:rsidRPr="00D25EB6">
              <w:t>з</w:t>
            </w:r>
            <w:r w:rsidRPr="00D25EB6">
              <w:t>вивающих пр</w:t>
            </w:r>
            <w:r w:rsidRPr="00D25EB6">
              <w:t>о</w:t>
            </w:r>
            <w:r w:rsidRPr="00D25EB6">
              <w:t>грамм всех н</w:t>
            </w:r>
            <w:r w:rsidRPr="00D25EB6">
              <w:t>а</w:t>
            </w:r>
            <w:r w:rsidRPr="00D25EB6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(МБОУ ДО «Н</w:t>
            </w:r>
            <w:r w:rsidRPr="00D25EB6">
              <w:t>и</w:t>
            </w:r>
            <w:r w:rsidRPr="00D25EB6"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 13</w:t>
            </w:r>
          </w:p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р</w:t>
            </w:r>
            <w:r w:rsidRPr="00D25EB6">
              <w:t>е</w:t>
            </w:r>
            <w:r w:rsidRPr="00D25EB6">
              <w:t>гионального пр</w:t>
            </w:r>
            <w:r w:rsidRPr="00D25EB6">
              <w:t>о</w:t>
            </w:r>
            <w:r w:rsidRPr="00D25EB6">
              <w:t xml:space="preserve">екта «Цифровая образовательная </w:t>
            </w:r>
            <w:r w:rsidRPr="00D25EB6">
              <w:lastRenderedPageBreak/>
              <w:t>среда» (Внедр</w:t>
            </w:r>
            <w:r w:rsidRPr="00D25EB6">
              <w:t>е</w:t>
            </w:r>
            <w:r w:rsidRPr="00D25EB6">
              <w:t>ние целевой м</w:t>
            </w:r>
            <w:r w:rsidRPr="00D25EB6">
              <w:t>о</w:t>
            </w:r>
            <w:r w:rsidRPr="00D25EB6">
              <w:t>дели цифровой образовательной среды в общео</w:t>
            </w:r>
            <w:r w:rsidRPr="00D25EB6">
              <w:t>б</w:t>
            </w:r>
            <w:r w:rsidRPr="00D25EB6">
              <w:t>разовательных организациях и профессионал</w:t>
            </w:r>
            <w:r w:rsidRPr="00D25EB6">
              <w:t>ь</w:t>
            </w:r>
            <w:r w:rsidRPr="00D25EB6">
              <w:t>ных образов</w:t>
            </w:r>
            <w:r w:rsidRPr="00D25EB6">
              <w:t>а</w:t>
            </w:r>
            <w:r w:rsidRPr="00D25EB6">
              <w:t>тельных орган</w:t>
            </w:r>
            <w:r w:rsidRPr="00D25EB6">
              <w:t>и</w:t>
            </w:r>
            <w:r w:rsidRPr="00D25EB6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2 359,9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2 168,8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р</w:t>
            </w:r>
            <w:r w:rsidRPr="00D25EB6">
              <w:t>е</w:t>
            </w:r>
            <w:r w:rsidRPr="00D25EB6">
              <w:t>гионального пр</w:t>
            </w:r>
            <w:r w:rsidRPr="00D25EB6">
              <w:t>о</w:t>
            </w:r>
            <w:r w:rsidRPr="00D25EB6">
              <w:t>екта «Цифровая образовательная среда» (Обесп</w:t>
            </w:r>
            <w:r w:rsidRPr="00D25EB6">
              <w:t>е</w:t>
            </w:r>
            <w:r w:rsidRPr="00D25EB6">
              <w:t>чение образов</w:t>
            </w:r>
            <w:r w:rsidRPr="00D25EB6">
              <w:t>а</w:t>
            </w:r>
            <w:r w:rsidRPr="00D25EB6">
              <w:t>тельных орган</w:t>
            </w:r>
            <w:r w:rsidRPr="00D25EB6">
              <w:t>и</w:t>
            </w:r>
            <w:r w:rsidRPr="00D25EB6">
              <w:t>заций материал</w:t>
            </w:r>
            <w:r w:rsidRPr="00D25EB6">
              <w:t>ь</w:t>
            </w:r>
            <w:r w:rsidRPr="00D25EB6">
              <w:t>но-технической базой для вн</w:t>
            </w:r>
            <w:r w:rsidRPr="00D25EB6">
              <w:t>е</w:t>
            </w:r>
            <w:r w:rsidRPr="00D25EB6">
              <w:t>дрения цифровой образовательной среды)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1 655,10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4 900,20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4 900,20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4 900,20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70,70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209,20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209,20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1 521,00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4 503,40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4 503,40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4 503,40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63,40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187,60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187,60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187,60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</w:t>
            </w:r>
            <w:r w:rsidRPr="00D25EB6">
              <w:t>и</w:t>
            </w:r>
            <w:r w:rsidRPr="00D25EB6">
              <w:t>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р</w:t>
            </w:r>
            <w:r w:rsidRPr="00D25EB6">
              <w:t>е</w:t>
            </w:r>
            <w:r w:rsidRPr="00D25EB6">
              <w:t>гионального пр</w:t>
            </w:r>
            <w:r w:rsidRPr="00D25EB6">
              <w:t>о</w:t>
            </w:r>
            <w:r w:rsidRPr="00D25EB6">
              <w:t>екта «Совреме</w:t>
            </w:r>
            <w:r w:rsidRPr="00D25EB6">
              <w:t>н</w:t>
            </w:r>
            <w:r w:rsidRPr="00D25EB6">
              <w:t>ная школа» (Со</w:t>
            </w:r>
            <w:r w:rsidRPr="00D25EB6">
              <w:t>з</w:t>
            </w:r>
            <w:r w:rsidRPr="00D25EB6">
              <w:lastRenderedPageBreak/>
              <w:t>дание (обновл</w:t>
            </w:r>
            <w:r w:rsidRPr="00D25EB6">
              <w:t>е</w:t>
            </w:r>
            <w:r w:rsidRPr="00D25EB6">
              <w:t>ние) материально-технической базы для реализации основных и д</w:t>
            </w:r>
            <w:r w:rsidRPr="00D25EB6">
              <w:t>о</w:t>
            </w:r>
            <w:r w:rsidRPr="00D25EB6">
              <w:t>полнительных общеобразов</w:t>
            </w:r>
            <w:r w:rsidRPr="00D25EB6">
              <w:t>а</w:t>
            </w:r>
            <w:r w:rsidRPr="00D25EB6">
              <w:t>тельных программ цифрового и г</w:t>
            </w:r>
            <w:r w:rsidRPr="00D25EB6">
              <w:t>у</w:t>
            </w:r>
            <w:r w:rsidRPr="00D25EB6">
              <w:t>манитарного пр</w:t>
            </w:r>
            <w:r w:rsidRPr="00D25EB6">
              <w:t>о</w:t>
            </w:r>
            <w:r w:rsidRPr="00D25EB6">
              <w:t>филей в общео</w:t>
            </w:r>
            <w:r w:rsidRPr="00D25EB6">
              <w:t>б</w:t>
            </w:r>
            <w:r w:rsidRPr="00D25EB6">
              <w:t>разовательных организациях, расположенных в сельской местн</w:t>
            </w:r>
            <w:r w:rsidRPr="00D25EB6">
              <w:t>о</w:t>
            </w:r>
            <w:r w:rsidRPr="00D25EB6">
              <w:t>сти и малых гор</w:t>
            </w:r>
            <w:r w:rsidRPr="00D25EB6">
              <w:t>о</w:t>
            </w:r>
            <w:r w:rsidRPr="00D25EB6"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lastRenderedPageBreak/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2 234,4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Реализация р</w:t>
            </w:r>
            <w:r w:rsidRPr="00D25EB6">
              <w:t>е</w:t>
            </w:r>
            <w:r w:rsidRPr="00D25EB6">
              <w:t>гионального пр</w:t>
            </w:r>
            <w:r w:rsidRPr="00D25EB6">
              <w:t>о</w:t>
            </w:r>
            <w:r w:rsidRPr="00D25EB6">
              <w:t>екта «Совреме</w:t>
            </w:r>
            <w:r w:rsidRPr="00D25EB6">
              <w:t>н</w:t>
            </w:r>
            <w:r w:rsidRPr="00D25EB6">
              <w:t>ная школа» (Со</w:t>
            </w:r>
            <w:r w:rsidRPr="00D25EB6">
              <w:t>з</w:t>
            </w:r>
            <w:r w:rsidRPr="00D25EB6">
              <w:t>дание и обесп</w:t>
            </w:r>
            <w:r w:rsidRPr="00D25EB6">
              <w:t>е</w:t>
            </w:r>
            <w:r w:rsidRPr="00D25EB6">
              <w:t>чение функци</w:t>
            </w:r>
            <w:r w:rsidRPr="00D25EB6">
              <w:t>о</w:t>
            </w:r>
            <w:r w:rsidRPr="00D25EB6">
              <w:t>нирования це</w:t>
            </w:r>
            <w:r w:rsidRPr="00D25EB6">
              <w:t>н</w:t>
            </w:r>
            <w:r w:rsidRPr="00D25EB6">
              <w:t>тров естественно-научной и техн</w:t>
            </w:r>
            <w:r w:rsidRPr="00D25EB6">
              <w:t>о</w:t>
            </w:r>
            <w:r w:rsidRPr="00D25EB6">
              <w:t>логической н</w:t>
            </w:r>
            <w:r w:rsidRPr="00D25EB6">
              <w:t>а</w:t>
            </w:r>
            <w:r w:rsidRPr="00D25EB6">
              <w:t xml:space="preserve">правленностей в </w:t>
            </w:r>
            <w:r w:rsidRPr="00D25EB6">
              <w:lastRenderedPageBreak/>
              <w:t>общеобразов</w:t>
            </w:r>
            <w:r w:rsidRPr="00D25EB6">
              <w:t>а</w:t>
            </w:r>
            <w:r w:rsidRPr="00D25EB6">
              <w:t>тельных орган</w:t>
            </w:r>
            <w:r w:rsidRPr="00D25EB6">
              <w:t>и</w:t>
            </w:r>
            <w:r w:rsidRPr="00D25EB6">
              <w:t>зациях, распол</w:t>
            </w:r>
            <w:r w:rsidRPr="00D25EB6">
              <w:t>о</w:t>
            </w:r>
            <w:r w:rsidRPr="00D25EB6">
              <w:t>женных в сел</w:t>
            </w:r>
            <w:r w:rsidRPr="00D25EB6">
              <w:t>ь</w:t>
            </w:r>
            <w:r w:rsidRPr="00D25EB6">
              <w:t>ской местности и малых городах)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3 137,80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3 137,80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4 706,00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4 706,00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4 706,00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0,50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3 012,00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3 012,00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4 517,30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4 517,30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125,50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125,50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188,20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188,20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lastRenderedPageBreak/>
              <w:t>Основное мероприятие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Организация бе</w:t>
            </w:r>
            <w:r w:rsidRPr="00D25EB6">
              <w:t>с</w:t>
            </w:r>
            <w:r w:rsidRPr="00D25EB6">
              <w:t>платного горячего питания обуча</w:t>
            </w:r>
            <w:r w:rsidRPr="00D25EB6">
              <w:t>ю</w:t>
            </w:r>
            <w:r w:rsidRPr="00D25EB6">
              <w:t>щимся, получа</w:t>
            </w:r>
            <w:r w:rsidRPr="00D25EB6">
              <w:t>ю</w:t>
            </w:r>
            <w:r w:rsidRPr="00D25EB6">
              <w:t>щим начальное общее образов</w:t>
            </w:r>
            <w:r w:rsidRPr="00D25EB6">
              <w:t>а</w:t>
            </w:r>
            <w:r w:rsidRPr="00D25EB6">
              <w:t>ние в муниц</w:t>
            </w:r>
            <w:r w:rsidRPr="00D25EB6">
              <w:t>и</w:t>
            </w:r>
            <w:r w:rsidRPr="00D25EB6">
              <w:t>пальных образ</w:t>
            </w:r>
            <w:r w:rsidRPr="00D25EB6">
              <w:t>о</w:t>
            </w:r>
            <w:r w:rsidRPr="00D25EB6">
              <w:t>вательных орг</w:t>
            </w:r>
            <w:r w:rsidRPr="00D25EB6">
              <w:t>а</w:t>
            </w:r>
            <w:r w:rsidRPr="00D25EB6">
              <w:t>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4 396,4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11 104,30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11 600,70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11 314,40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11 314,40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11 314,40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222,10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232,00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226,30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226,30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226,30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8 379,30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8 753,90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8 538,10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8 538,10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8 538,10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2 502,90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2 614,80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2 550,00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2 550,00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2 550,00</w:t>
            </w:r>
          </w:p>
        </w:tc>
      </w:tr>
      <w:tr w:rsidR="00D25EB6" w:rsidRPr="00D25EB6" w:rsidTr="00D25EB6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25EB6" w:rsidRPr="00D25EB6" w:rsidRDefault="00D25EB6" w:rsidP="00D25EB6">
            <w:r w:rsidRPr="00D25EB6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Создание условий для обеспечения образовательного процесса в части нераспростран</w:t>
            </w:r>
            <w:r w:rsidRPr="00D25EB6">
              <w:t>е</w:t>
            </w:r>
            <w:r w:rsidRPr="00D25EB6">
              <w:t>ния новой кор</w:t>
            </w:r>
            <w:r w:rsidRPr="00D25EB6">
              <w:t>о</w:t>
            </w:r>
            <w:r w:rsidRPr="00D25EB6">
              <w:t>новирусной и</w:t>
            </w:r>
            <w:r w:rsidRPr="00D25EB6">
              <w:t>н</w:t>
            </w:r>
            <w:r w:rsidRPr="00D25EB6">
              <w:lastRenderedPageBreak/>
              <w:t>фекции</w:t>
            </w:r>
          </w:p>
          <w:p w:rsidR="00D25EB6" w:rsidRPr="00D25EB6" w:rsidRDefault="00D25EB6" w:rsidP="00D25EB6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Управление обр</w:t>
            </w:r>
            <w:r w:rsidRPr="00D25EB6">
              <w:t>а</w:t>
            </w:r>
            <w:r w:rsidRPr="00D25EB6">
              <w:t>зования админ</w:t>
            </w:r>
            <w:r w:rsidRPr="00D25EB6">
              <w:t>и</w:t>
            </w:r>
            <w:r w:rsidRPr="00D25EB6">
              <w:t>страции Никол</w:t>
            </w:r>
            <w:r w:rsidRPr="00D25EB6">
              <w:t>ь</w:t>
            </w:r>
            <w:r w:rsidRPr="00D25EB6">
              <w:t>ского муниц</w:t>
            </w:r>
            <w:r w:rsidRPr="00D25EB6">
              <w:t>и</w:t>
            </w:r>
            <w:r w:rsidRPr="00D25EB6">
              <w:t>пального района</w:t>
            </w:r>
          </w:p>
          <w:p w:rsidR="00D25EB6" w:rsidRPr="00D25EB6" w:rsidRDefault="00D25EB6" w:rsidP="00D25EB6">
            <w:r w:rsidRPr="00D25EB6">
              <w:t>(Общеобразов</w:t>
            </w:r>
            <w:r w:rsidRPr="00D25EB6">
              <w:t>а</w:t>
            </w:r>
            <w:r w:rsidRPr="00D25EB6">
              <w:t>тельные орган</w:t>
            </w:r>
            <w:r w:rsidRPr="00D25EB6">
              <w:t>и</w:t>
            </w:r>
            <w:r w:rsidRPr="00D25EB6">
              <w:lastRenderedPageBreak/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средств фед</w:t>
            </w:r>
            <w:r w:rsidRPr="00D25EB6">
              <w:t>е</w:t>
            </w:r>
            <w:r w:rsidRPr="00D25EB6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субвенции и субсидии из областн</w:t>
            </w:r>
            <w:r w:rsidRPr="00D25EB6">
              <w:t>о</w:t>
            </w:r>
            <w:r w:rsidRPr="00D25EB6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3427,0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  <w:tr w:rsidR="00D25EB6" w:rsidRPr="00D25EB6" w:rsidTr="00D25EB6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безвозмездные поступления физ</w:t>
            </w:r>
            <w:r w:rsidRPr="00D25EB6">
              <w:t>и</w:t>
            </w:r>
            <w:r w:rsidRPr="00D25EB6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Pr="00D25EB6" w:rsidRDefault="00D25EB6" w:rsidP="00D25EB6">
            <w:r w:rsidRPr="00D25EB6">
              <w:t>Х</w:t>
            </w:r>
          </w:p>
        </w:tc>
      </w:tr>
    </w:tbl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7D7A40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25EB6" w:rsidRDefault="00D25E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25EB6" w:rsidRDefault="00D25EB6" w:rsidP="00D25EB6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D25EB6" w:rsidTr="00D25EB6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25EB6" w:rsidTr="00D25EB6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D25EB6" w:rsidTr="00D25EB6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278 296,60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312 574,70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237 854,60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</w:tr>
      <w:tr w:rsidR="00D25EB6" w:rsidTr="00D25EB6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17 690,80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29 817,10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</w:tr>
      <w:tr w:rsidR="00D25EB6" w:rsidTr="00D25EB6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260 605,80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284 653,20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208 037,50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</w:tr>
      <w:tr w:rsidR="00D25EB6" w:rsidTr="00D25EB6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D25EB6" w:rsidTr="00D25EB6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B6" w:rsidRDefault="00D25EB6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</w:t>
      </w:r>
      <w:r>
        <w:rPr>
          <w:rFonts w:ascii="Times New Roman" w:hAnsi="Times New Roman"/>
          <w:i/>
          <w:sz w:val="23"/>
          <w:szCs w:val="23"/>
        </w:rPr>
        <w:t>б</w:t>
      </w:r>
      <w:r>
        <w:rPr>
          <w:rFonts w:ascii="Times New Roman" w:hAnsi="Times New Roman"/>
          <w:i/>
          <w:sz w:val="23"/>
          <w:szCs w:val="23"/>
        </w:rPr>
        <w:t>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25EB6" w:rsidRDefault="00D25EB6" w:rsidP="00D25EB6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D51CCD" w:rsidRDefault="00D51CCD" w:rsidP="00D51CCD">
      <w:pPr>
        <w:spacing w:after="0"/>
        <w:rPr>
          <w:rFonts w:ascii="Times New Roman" w:hAnsi="Times New Roman"/>
          <w:b/>
          <w:i/>
          <w:sz w:val="23"/>
          <w:szCs w:val="23"/>
        </w:rPr>
      </w:pP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и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544C04" w:rsidRDefault="00544C04" w:rsidP="00544C04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544C04" w:rsidRDefault="00544C04" w:rsidP="00544C04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544C04" w:rsidRDefault="00544C04" w:rsidP="00544C04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0" w:type="auto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544C04" w:rsidTr="0076083A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544C04" w:rsidTr="0076083A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544C04" w:rsidTr="0076083A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544C04" w:rsidTr="0076083A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544C04" w:rsidTr="0076083A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4C04" w:rsidRDefault="00544C04" w:rsidP="0076083A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260 231,2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278 209,60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284 996,0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44C04" w:rsidRDefault="00544C04" w:rsidP="0076083A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</w:tr>
      <w:tr w:rsidR="00544C04" w:rsidTr="0076083A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C04" w:rsidRDefault="00544C04" w:rsidP="0076083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44C04" w:rsidTr="0076083A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C04" w:rsidRDefault="00544C04" w:rsidP="0076083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4C04" w:rsidRDefault="00544C04" w:rsidP="0076083A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C04" w:rsidRDefault="00544C04" w:rsidP="0076083A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BD3DDC" w:rsidRPr="00177AA0" w:rsidRDefault="00BD3DDC" w:rsidP="00BD3DDC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мы 3 муниципальной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программы составляет 277 870,9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 тыс. руб., в том числе по годам реализации: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41 770,6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2021 год – 46 202,6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46 944,4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>2024 год – 47 651,1  тыс. руб.;</w:t>
            </w:r>
          </w:p>
          <w:p w:rsidR="00BD3DDC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47 651,1  тыс. руб.;</w:t>
            </w:r>
          </w:p>
          <w:p w:rsidR="00BD3DDC" w:rsidRPr="00177AA0" w:rsidRDefault="00BD3DDC" w:rsidP="00BD3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годам реализации:</w:t>
            </w:r>
          </w:p>
          <w:p w:rsidR="00BD3DDC" w:rsidRPr="004B7D24" w:rsidRDefault="00BD3DDC" w:rsidP="00BD3DD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BD3DDC" w:rsidRPr="00177AA0" w:rsidRDefault="00BD3DDC" w:rsidP="00BD3DDC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277 838,3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руб., в т. ч. по годам реализации: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41 738,0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2021 год – 46 202,6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46 944,4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2024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47 651,1  тыс. руб.;</w:t>
            </w:r>
          </w:p>
          <w:p w:rsidR="0092648A" w:rsidRPr="0063426D" w:rsidRDefault="0092648A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BD3DDC" w:rsidRPr="00177AA0" w:rsidRDefault="00BD3DDC" w:rsidP="00BD3DDC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й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ет 277 870,9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 тыс. руб., в том числе по годам реализации: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41 770,6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2021 год – 46 202,6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46 944,4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>2023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47 651,1  тыс. руб.;</w:t>
      </w:r>
    </w:p>
    <w:p w:rsidR="00BD3DDC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47 651,1  тыс. руб.;</w:t>
      </w:r>
    </w:p>
    <w:p w:rsidR="00BD3DDC" w:rsidRPr="00177AA0" w:rsidRDefault="00BD3DDC" w:rsidP="00BD3DD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BD3DDC" w:rsidRPr="00881766" w:rsidRDefault="00BD3DDC" w:rsidP="00BD3DD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D3DDC" w:rsidRPr="00177AA0" w:rsidRDefault="00BD3DDC" w:rsidP="00BD3DDC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в том числе за счет собственных дох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одов районного бюджета 277 838,3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руб., в т. ч.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41 738,0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2021 год – 46 202,6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46 944,4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2023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47 651,1 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подпрограммы 3 муниципальной программы за счет средств районного бюджета</w:t>
      </w: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1002"/>
      </w:tblGrid>
      <w:tr w:rsidR="00BD3DDC" w:rsidTr="00D25EB6">
        <w:trPr>
          <w:cantSplit/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D25E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BD3DDC" w:rsidRDefault="00BD3DDC" w:rsidP="00D25E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BD3DDC" w:rsidTr="00D25EB6">
        <w:trPr>
          <w:cantSplit/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BD3DDC" w:rsidTr="00D25EB6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D3DDC" w:rsidTr="00D25EB6">
        <w:trPr>
          <w:cantSplit/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D25EB6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BD3DDC" w:rsidRDefault="00BD3DDC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Никольского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BD3DDC" w:rsidRDefault="00BD3DDC" w:rsidP="00D25EB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 годы»</w:t>
            </w:r>
          </w:p>
          <w:p w:rsidR="00BD3DDC" w:rsidRDefault="00BD3DDC" w:rsidP="00D25EB6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41 770,60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</w:tr>
      <w:tr w:rsidR="00BD3DDC" w:rsidTr="00D25EB6">
        <w:trPr>
          <w:cantSplit/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41 738,00</w:t>
            </w: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</w:tr>
      <w:tr w:rsidR="00BD3DDC" w:rsidTr="00D25EB6">
        <w:trPr>
          <w:cantSplit/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32,60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D25EB6">
        <w:trPr>
          <w:cantSplit/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D25EB6">
        <w:trPr>
          <w:cantSplit/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D25EB6">
        <w:trPr>
          <w:cantSplit/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D25EB6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зования,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BD3DDC" w:rsidRDefault="00BD3DDC" w:rsidP="00D25EB6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(муниципальное казе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ных учреждений»).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мер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38 701,20</w:t>
            </w: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</w:tr>
      <w:tr w:rsidR="00BD3DDC" w:rsidTr="00D25EB6">
        <w:trPr>
          <w:cantSplit/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38 701,20</w:t>
            </w: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</w:tr>
      <w:tr w:rsidR="00BD3DDC" w:rsidTr="00D25EB6">
        <w:trPr>
          <w:cantSplit/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средств федеральн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D25EB6">
        <w:trPr>
          <w:cantSplit/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D25EB6">
        <w:trPr>
          <w:cantSplit/>
          <w:trHeight w:val="2014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D25EB6">
        <w:trPr>
          <w:cantSplit/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BD3DDC" w:rsidRDefault="00BD3DDC" w:rsidP="00D25EB6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  <w:p w:rsidR="00BD3DDC" w:rsidRDefault="00BD3DDC" w:rsidP="00D25EB6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3 069,40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</w:tr>
      <w:tr w:rsidR="00BD3DDC" w:rsidTr="00D25EB6">
        <w:trPr>
          <w:cantSplit/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3 036,80</w:t>
            </w: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</w:tr>
      <w:tr w:rsidR="00BD3DDC" w:rsidTr="00D25EB6">
        <w:trPr>
          <w:cantSplit/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32,60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D25EB6">
        <w:trPr>
          <w:cantSplit/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D25EB6">
        <w:trPr>
          <w:cantSplit/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D25E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BD3DDC" w:rsidRDefault="00BD3DDC" w:rsidP="00BD3DDC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70"/>
        <w:gridCol w:w="1418"/>
        <w:gridCol w:w="1417"/>
        <w:gridCol w:w="1418"/>
        <w:gridCol w:w="1417"/>
        <w:gridCol w:w="1427"/>
      </w:tblGrid>
      <w:tr w:rsidR="00BD3DDC" w:rsidTr="00D25EB6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BD3DDC" w:rsidTr="00D25EB6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BD3DDC" w:rsidTr="00D25EB6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D25EB6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D25EB6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D25EB6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D25EB6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D25EB6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BD3DDC" w:rsidRDefault="00BD3DDC" w:rsidP="00BD3DDC">
      <w:pPr>
        <w:autoSpaceDE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&lt;*&gt; </w:t>
      </w:r>
      <w:r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BD3DDC" w:rsidRDefault="00BD3DDC" w:rsidP="00BD3DDC">
      <w:pPr>
        <w:autoSpaceDE w:val="0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&lt;**&gt; </w:t>
      </w:r>
      <w:r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75F" w:rsidRPr="00ED6802" w:rsidRDefault="00F0475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F0475F" w:rsidRPr="00ED6802" w:rsidRDefault="00F0475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75F" w:rsidRPr="00ED6802" w:rsidRDefault="00F0475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F0475F" w:rsidRPr="00ED6802" w:rsidRDefault="00F0475F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  <w:p w:rsidR="00D25EB6" w:rsidRPr="00ED6802" w:rsidRDefault="00D25EB6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D25EB6" w:rsidRPr="00ED6802" w:rsidRDefault="00D25EB6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D25EB6" w:rsidRPr="00ED6802" w:rsidRDefault="00D25EB6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>
    <w:pPr>
      <w:rPr>
        <w:sz w:val="21"/>
        <w:szCs w:val="21"/>
        <w:lang w:eastAsia="ru-RU"/>
      </w:rPr>
    </w:pPr>
    <w:r w:rsidRPr="009E46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25EB6" w:rsidRDefault="00D25EB6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Default="00D25EB6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EB6" w:rsidRPr="00ED6802" w:rsidRDefault="00D25EB6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D25EB6" w:rsidRPr="00ED6802" w:rsidRDefault="00D25EB6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2873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09F1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80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4C04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46C0"/>
    <w:rsid w:val="009E7F7D"/>
    <w:rsid w:val="009F73F3"/>
    <w:rsid w:val="00A0131C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3DDC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25EB6"/>
    <w:rsid w:val="00D320B6"/>
    <w:rsid w:val="00D32582"/>
    <w:rsid w:val="00D325A9"/>
    <w:rsid w:val="00D348D1"/>
    <w:rsid w:val="00D35C7D"/>
    <w:rsid w:val="00D36C2A"/>
    <w:rsid w:val="00D36C3C"/>
    <w:rsid w:val="00D51CCD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08FE"/>
    <w:rsid w:val="00DF5727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475F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B65F284A6E2FFE613EC1E1FFC3AD8BE1E8518E62BCACB52675362DBC6068D8D6D64690AC18600D49209961h9b6H" TargetMode="Externa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BB65F284A6E2FFE613EC1E1FFC3AD8BE1E8518E62BCACB52675362DBC6068D8D6D64690AC18600D49209961h9b6H" TargetMode="Externa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6D09-8674-4476-88D6-42F68506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209</Pages>
  <Words>50934</Words>
  <Characters>290326</Characters>
  <Application>Microsoft Office Word</Application>
  <DocSecurity>0</DocSecurity>
  <Lines>2419</Lines>
  <Paragraphs>681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340579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2019-08-19T08:59:00Z</cp:lastPrinted>
  <dcterms:created xsi:type="dcterms:W3CDTF">2019-08-02T11:13:00Z</dcterms:created>
  <dcterms:modified xsi:type="dcterms:W3CDTF">2021-06-25T08:54:00Z</dcterms:modified>
</cp:coreProperties>
</file>